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141" w:rsidRPr="008B26DC" w:rsidRDefault="00082141" w:rsidP="00082141">
      <w:pPr>
        <w:spacing w:line="24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Муниципальное казенное общеобразовательное учреждение </w:t>
      </w:r>
    </w:p>
    <w:p w:rsidR="00082141" w:rsidRPr="008B26DC" w:rsidRDefault="00082141" w:rsidP="00082141">
      <w:pPr>
        <w:spacing w:line="24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«Туринская средняя общеобразовательная школа-интернат </w:t>
      </w:r>
    </w:p>
    <w:p w:rsidR="00082141" w:rsidRPr="008B26DC" w:rsidRDefault="00082141" w:rsidP="00082141">
      <w:pPr>
        <w:spacing w:line="24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имени Алитета Николаевича Немтушкина» </w:t>
      </w:r>
    </w:p>
    <w:p w:rsidR="00082141" w:rsidRPr="008B26DC" w:rsidRDefault="00082141" w:rsidP="00082141">
      <w:pPr>
        <w:spacing w:line="240" w:lineRule="auto"/>
        <w:jc w:val="center"/>
        <w:rPr>
          <w:rFonts w:ascii="Times New Roman" w:hAnsi="Times New Roman" w:cs="Times New Roman"/>
          <w:b/>
          <w:sz w:val="28"/>
          <w:szCs w:val="28"/>
        </w:rPr>
      </w:pPr>
      <w:r w:rsidRPr="008B26DC">
        <w:rPr>
          <w:rFonts w:ascii="Times New Roman" w:hAnsi="Times New Roman" w:cs="Times New Roman"/>
          <w:b/>
          <w:sz w:val="28"/>
          <w:szCs w:val="28"/>
        </w:rPr>
        <w:t xml:space="preserve">Эвенкийского муниципального района </w:t>
      </w:r>
    </w:p>
    <w:p w:rsidR="00082141" w:rsidRPr="008B26DC" w:rsidRDefault="00082141" w:rsidP="00082141">
      <w:pPr>
        <w:spacing w:line="240" w:lineRule="auto"/>
        <w:jc w:val="center"/>
        <w:rPr>
          <w:rFonts w:ascii="Times New Roman" w:hAnsi="Times New Roman" w:cs="Times New Roman"/>
          <w:b/>
          <w:sz w:val="28"/>
          <w:szCs w:val="28"/>
        </w:rPr>
      </w:pPr>
      <w:r w:rsidRPr="008B26DC">
        <w:rPr>
          <w:rFonts w:ascii="Times New Roman" w:hAnsi="Times New Roman" w:cs="Times New Roman"/>
          <w:b/>
          <w:sz w:val="28"/>
          <w:szCs w:val="28"/>
        </w:rPr>
        <w:t>Красноярского края</w:t>
      </w:r>
    </w:p>
    <w:p w:rsidR="00082141" w:rsidRPr="008B26DC" w:rsidRDefault="00082141" w:rsidP="00082141">
      <w:pPr>
        <w:spacing w:line="240" w:lineRule="auto"/>
        <w:jc w:val="center"/>
        <w:rPr>
          <w:rFonts w:ascii="Times New Roman" w:hAnsi="Times New Roman" w:cs="Times New Roman"/>
          <w:b/>
          <w:bCs/>
          <w:sz w:val="28"/>
          <w:szCs w:val="28"/>
        </w:rPr>
      </w:pPr>
      <w:r w:rsidRPr="008B26DC">
        <w:rPr>
          <w:rFonts w:ascii="Times New Roman" w:hAnsi="Times New Roman" w:cs="Times New Roman"/>
          <w:lang w:eastAsia="en-US"/>
        </w:rPr>
        <w:pict>
          <v:line id="_x0000_s1026" style="position:absolute;left:0;text-align:left;z-index:251657728" from="5.1pt,5.15pt" to="437.1pt,5.15pt" o:allowincell="f" strokeweight="6pt">
            <v:stroke linestyle="thickBetweenThin"/>
            <w10:wrap type="topAndBottom"/>
          </v:line>
        </w:pict>
      </w:r>
    </w:p>
    <w:tbl>
      <w:tblPr>
        <w:tblW w:w="5682" w:type="pct"/>
        <w:tblInd w:w="-885" w:type="dxa"/>
        <w:tblLook w:val="01E0"/>
      </w:tblPr>
      <w:tblGrid>
        <w:gridCol w:w="3416"/>
        <w:gridCol w:w="4242"/>
        <w:gridCol w:w="3862"/>
      </w:tblGrid>
      <w:tr w:rsidR="00082141" w:rsidRPr="008B26DC" w:rsidTr="00606C36">
        <w:trPr>
          <w:trHeight w:val="3074"/>
        </w:trPr>
        <w:tc>
          <w:tcPr>
            <w:tcW w:w="1483" w:type="pct"/>
          </w:tcPr>
          <w:p w:rsidR="00082141" w:rsidRPr="008B26DC" w:rsidRDefault="00082141" w:rsidP="00082141">
            <w:pPr>
              <w:tabs>
                <w:tab w:val="left" w:pos="9288"/>
              </w:tabs>
              <w:spacing w:line="240" w:lineRule="auto"/>
              <w:jc w:val="center"/>
              <w:rPr>
                <w:rFonts w:ascii="Times New Roman" w:hAnsi="Times New Roman" w:cs="Times New Roman"/>
                <w:b/>
                <w:kern w:val="2"/>
                <w:sz w:val="28"/>
                <w:szCs w:val="28"/>
              </w:rPr>
            </w:pPr>
            <w:r w:rsidRPr="008B26DC">
              <w:rPr>
                <w:rFonts w:ascii="Times New Roman" w:hAnsi="Times New Roman" w:cs="Times New Roman"/>
                <w:b/>
                <w:sz w:val="28"/>
                <w:szCs w:val="28"/>
              </w:rPr>
              <w:t>«Рекомендовано»</w:t>
            </w:r>
          </w:p>
          <w:p w:rsidR="00082141" w:rsidRPr="008B26DC" w:rsidRDefault="00082141" w:rsidP="00082141">
            <w:pPr>
              <w:tabs>
                <w:tab w:val="left" w:pos="10383"/>
              </w:tabs>
              <w:spacing w:line="240" w:lineRule="auto"/>
              <w:jc w:val="center"/>
              <w:rPr>
                <w:rFonts w:ascii="Times New Roman" w:hAnsi="Times New Roman" w:cs="Times New Roman"/>
                <w:sz w:val="28"/>
                <w:szCs w:val="28"/>
                <w:lang w:eastAsia="en-US"/>
              </w:rPr>
            </w:pPr>
            <w:r w:rsidRPr="008B26DC">
              <w:rPr>
                <w:rFonts w:ascii="Times New Roman" w:hAnsi="Times New Roman" w:cs="Times New Roman"/>
                <w:sz w:val="28"/>
                <w:szCs w:val="28"/>
              </w:rPr>
              <w:t xml:space="preserve">Руководитель </w:t>
            </w:r>
            <w:r>
              <w:rPr>
                <w:rFonts w:ascii="Times New Roman" w:hAnsi="Times New Roman" w:cs="Times New Roman"/>
                <w:sz w:val="28"/>
                <w:szCs w:val="28"/>
              </w:rPr>
              <w:t>МО</w:t>
            </w:r>
          </w:p>
          <w:p w:rsidR="00082141" w:rsidRPr="008B26DC" w:rsidRDefault="00082141" w:rsidP="00082141">
            <w:pPr>
              <w:tabs>
                <w:tab w:val="left" w:pos="9288"/>
              </w:tabs>
              <w:spacing w:line="240" w:lineRule="auto"/>
              <w:jc w:val="center"/>
              <w:rPr>
                <w:rFonts w:ascii="Times New Roman" w:hAnsi="Times New Roman" w:cs="Times New Roman"/>
                <w:sz w:val="28"/>
                <w:szCs w:val="28"/>
              </w:rPr>
            </w:pPr>
          </w:p>
          <w:p w:rsidR="00082141" w:rsidRPr="008B26DC" w:rsidRDefault="00082141" w:rsidP="00082141">
            <w:pPr>
              <w:tabs>
                <w:tab w:val="left" w:pos="9288"/>
              </w:tabs>
              <w:spacing w:line="240" w:lineRule="auto"/>
              <w:jc w:val="center"/>
              <w:rPr>
                <w:rFonts w:ascii="Times New Roman" w:hAnsi="Times New Roman" w:cs="Times New Roman"/>
                <w:sz w:val="28"/>
                <w:szCs w:val="28"/>
              </w:rPr>
            </w:pPr>
            <w:r w:rsidRPr="008B26DC">
              <w:rPr>
                <w:rFonts w:ascii="Times New Roman" w:hAnsi="Times New Roman" w:cs="Times New Roman"/>
                <w:sz w:val="28"/>
                <w:szCs w:val="28"/>
              </w:rPr>
              <w:t>_______</w:t>
            </w:r>
            <w:r>
              <w:rPr>
                <w:rFonts w:ascii="Times New Roman" w:hAnsi="Times New Roman" w:cs="Times New Roman"/>
                <w:sz w:val="28"/>
                <w:szCs w:val="28"/>
              </w:rPr>
              <w:t>___________</w:t>
            </w:r>
          </w:p>
          <w:p w:rsidR="00082141" w:rsidRPr="008B26DC" w:rsidRDefault="00082141" w:rsidP="00082141">
            <w:pPr>
              <w:tabs>
                <w:tab w:val="left" w:pos="9288"/>
              </w:tabs>
              <w:spacing w:line="240" w:lineRule="auto"/>
              <w:jc w:val="center"/>
              <w:rPr>
                <w:rFonts w:ascii="Times New Roman" w:hAnsi="Times New Roman" w:cs="Times New Roman"/>
                <w:sz w:val="28"/>
                <w:szCs w:val="28"/>
              </w:rPr>
            </w:pPr>
          </w:p>
          <w:p w:rsidR="00082141" w:rsidRPr="008B26DC" w:rsidRDefault="00082141" w:rsidP="00082141">
            <w:pPr>
              <w:tabs>
                <w:tab w:val="left" w:pos="9288"/>
              </w:tabs>
              <w:spacing w:line="240" w:lineRule="auto"/>
              <w:jc w:val="center"/>
              <w:rPr>
                <w:rFonts w:ascii="Times New Roman" w:hAnsi="Times New Roman" w:cs="Times New Roman"/>
                <w:sz w:val="28"/>
                <w:szCs w:val="28"/>
              </w:rPr>
            </w:pPr>
            <w:r>
              <w:rPr>
                <w:rFonts w:ascii="Times New Roman" w:hAnsi="Times New Roman" w:cs="Times New Roman"/>
                <w:sz w:val="28"/>
                <w:szCs w:val="28"/>
              </w:rPr>
              <w:t>Протокол № __ от «__»___2020</w:t>
            </w:r>
            <w:r w:rsidRPr="008B26DC">
              <w:rPr>
                <w:rFonts w:ascii="Times New Roman" w:hAnsi="Times New Roman" w:cs="Times New Roman"/>
                <w:sz w:val="28"/>
                <w:szCs w:val="28"/>
              </w:rPr>
              <w:t>г.</w:t>
            </w:r>
          </w:p>
          <w:p w:rsidR="00082141" w:rsidRPr="008B26DC" w:rsidRDefault="00082141" w:rsidP="00082141">
            <w:pPr>
              <w:tabs>
                <w:tab w:val="left" w:pos="9288"/>
              </w:tabs>
              <w:spacing w:line="240" w:lineRule="auto"/>
              <w:jc w:val="center"/>
              <w:rPr>
                <w:rFonts w:ascii="Times New Roman" w:hAnsi="Times New Roman" w:cs="Times New Roman"/>
                <w:kern w:val="2"/>
                <w:sz w:val="28"/>
                <w:szCs w:val="28"/>
                <w:lang w:eastAsia="en-US"/>
              </w:rPr>
            </w:pPr>
          </w:p>
        </w:tc>
        <w:tc>
          <w:tcPr>
            <w:tcW w:w="1841" w:type="pct"/>
          </w:tcPr>
          <w:p w:rsidR="00082141" w:rsidRPr="008B26DC" w:rsidRDefault="00082141" w:rsidP="00082141">
            <w:pPr>
              <w:tabs>
                <w:tab w:val="left" w:pos="9288"/>
              </w:tabs>
              <w:spacing w:line="240" w:lineRule="auto"/>
              <w:jc w:val="center"/>
              <w:rPr>
                <w:rFonts w:ascii="Times New Roman" w:hAnsi="Times New Roman" w:cs="Times New Roman"/>
                <w:b/>
                <w:kern w:val="2"/>
                <w:sz w:val="28"/>
                <w:szCs w:val="28"/>
              </w:rPr>
            </w:pPr>
            <w:r w:rsidRPr="008B26DC">
              <w:rPr>
                <w:rFonts w:ascii="Times New Roman" w:hAnsi="Times New Roman" w:cs="Times New Roman"/>
                <w:b/>
                <w:sz w:val="28"/>
                <w:szCs w:val="28"/>
              </w:rPr>
              <w:t>«Согласовано»</w:t>
            </w:r>
          </w:p>
          <w:p w:rsidR="00082141" w:rsidRDefault="00082141" w:rsidP="00082141">
            <w:pPr>
              <w:tabs>
                <w:tab w:val="left" w:pos="9288"/>
              </w:tabs>
              <w:spacing w:line="240" w:lineRule="auto"/>
              <w:jc w:val="center"/>
              <w:rPr>
                <w:rFonts w:ascii="Times New Roman" w:hAnsi="Times New Roman" w:cs="Times New Roman"/>
                <w:sz w:val="28"/>
                <w:szCs w:val="28"/>
              </w:rPr>
            </w:pPr>
            <w:r w:rsidRPr="008B26DC">
              <w:rPr>
                <w:rFonts w:ascii="Times New Roman" w:hAnsi="Times New Roman" w:cs="Times New Roman"/>
                <w:sz w:val="28"/>
                <w:szCs w:val="28"/>
              </w:rPr>
              <w:t>Заместитель директора</w:t>
            </w:r>
          </w:p>
          <w:p w:rsidR="00082141" w:rsidRPr="008B26DC" w:rsidRDefault="00082141" w:rsidP="00082141">
            <w:pPr>
              <w:tabs>
                <w:tab w:val="left" w:pos="9288"/>
              </w:tabs>
              <w:spacing w:line="240" w:lineRule="auto"/>
              <w:jc w:val="center"/>
              <w:rPr>
                <w:rFonts w:ascii="Times New Roman" w:hAnsi="Times New Roman" w:cs="Times New Roman"/>
                <w:sz w:val="28"/>
                <w:szCs w:val="28"/>
                <w:lang w:eastAsia="en-US"/>
              </w:rPr>
            </w:pPr>
            <w:r w:rsidRPr="008B26DC">
              <w:rPr>
                <w:rFonts w:ascii="Times New Roman" w:hAnsi="Times New Roman" w:cs="Times New Roman"/>
                <w:sz w:val="28"/>
                <w:szCs w:val="28"/>
              </w:rPr>
              <w:t xml:space="preserve"> по УВР </w:t>
            </w:r>
          </w:p>
          <w:p w:rsidR="00082141" w:rsidRPr="008B26DC" w:rsidRDefault="00082141" w:rsidP="00082141">
            <w:pPr>
              <w:tabs>
                <w:tab w:val="left" w:pos="9288"/>
              </w:tabs>
              <w:spacing w:line="240" w:lineRule="auto"/>
              <w:jc w:val="center"/>
              <w:rPr>
                <w:rFonts w:ascii="Times New Roman" w:hAnsi="Times New Roman" w:cs="Times New Roman"/>
                <w:sz w:val="28"/>
                <w:szCs w:val="28"/>
              </w:rPr>
            </w:pPr>
            <w:r w:rsidRPr="008B26DC">
              <w:rPr>
                <w:rFonts w:ascii="Times New Roman" w:hAnsi="Times New Roman" w:cs="Times New Roman"/>
                <w:sz w:val="28"/>
                <w:szCs w:val="28"/>
              </w:rPr>
              <w:t>___________ Клюев П.Н.</w:t>
            </w:r>
          </w:p>
          <w:p w:rsidR="00082141" w:rsidRPr="008B26DC" w:rsidRDefault="00082141" w:rsidP="00082141">
            <w:pPr>
              <w:tabs>
                <w:tab w:val="left" w:pos="9288"/>
              </w:tabs>
              <w:spacing w:line="240" w:lineRule="auto"/>
              <w:jc w:val="center"/>
              <w:rPr>
                <w:rFonts w:ascii="Times New Roman" w:hAnsi="Times New Roman" w:cs="Times New Roman"/>
                <w:sz w:val="28"/>
                <w:szCs w:val="28"/>
              </w:rPr>
            </w:pPr>
          </w:p>
          <w:p w:rsidR="00082141" w:rsidRPr="008B26DC" w:rsidRDefault="00082141" w:rsidP="00082141">
            <w:pPr>
              <w:tabs>
                <w:tab w:val="left" w:pos="9288"/>
              </w:tabs>
              <w:spacing w:line="240" w:lineRule="auto"/>
              <w:jc w:val="center"/>
              <w:rPr>
                <w:rFonts w:ascii="Times New Roman" w:hAnsi="Times New Roman" w:cs="Times New Roman"/>
                <w:sz w:val="28"/>
                <w:szCs w:val="28"/>
              </w:rPr>
            </w:pPr>
            <w:r>
              <w:rPr>
                <w:rFonts w:ascii="Times New Roman" w:hAnsi="Times New Roman" w:cs="Times New Roman"/>
                <w:sz w:val="28"/>
                <w:szCs w:val="28"/>
              </w:rPr>
              <w:t>«____»____________2020</w:t>
            </w:r>
            <w:r w:rsidRPr="008B26DC">
              <w:rPr>
                <w:rFonts w:ascii="Times New Roman" w:hAnsi="Times New Roman" w:cs="Times New Roman"/>
                <w:sz w:val="28"/>
                <w:szCs w:val="28"/>
              </w:rPr>
              <w:t>г.</w:t>
            </w:r>
          </w:p>
          <w:p w:rsidR="00082141" w:rsidRPr="008B26DC" w:rsidRDefault="00082141" w:rsidP="00082141">
            <w:pPr>
              <w:tabs>
                <w:tab w:val="left" w:pos="9288"/>
              </w:tabs>
              <w:spacing w:line="240" w:lineRule="auto"/>
              <w:jc w:val="center"/>
              <w:rPr>
                <w:rFonts w:ascii="Times New Roman" w:hAnsi="Times New Roman" w:cs="Times New Roman"/>
                <w:kern w:val="2"/>
                <w:sz w:val="28"/>
                <w:szCs w:val="28"/>
                <w:lang w:eastAsia="en-US"/>
              </w:rPr>
            </w:pPr>
          </w:p>
        </w:tc>
        <w:tc>
          <w:tcPr>
            <w:tcW w:w="1676" w:type="pct"/>
          </w:tcPr>
          <w:p w:rsidR="00082141" w:rsidRPr="008B26DC" w:rsidRDefault="00082141" w:rsidP="00082141">
            <w:pPr>
              <w:tabs>
                <w:tab w:val="left" w:pos="9288"/>
              </w:tabs>
              <w:spacing w:line="240" w:lineRule="auto"/>
              <w:jc w:val="center"/>
              <w:rPr>
                <w:rFonts w:ascii="Times New Roman" w:hAnsi="Times New Roman" w:cs="Times New Roman"/>
                <w:b/>
                <w:kern w:val="2"/>
                <w:sz w:val="28"/>
                <w:szCs w:val="28"/>
              </w:rPr>
            </w:pPr>
            <w:r w:rsidRPr="008B26DC">
              <w:rPr>
                <w:rFonts w:ascii="Times New Roman" w:hAnsi="Times New Roman" w:cs="Times New Roman"/>
                <w:b/>
                <w:sz w:val="28"/>
                <w:szCs w:val="28"/>
              </w:rPr>
              <w:t>«Утверждено»</w:t>
            </w:r>
          </w:p>
          <w:p w:rsidR="00082141" w:rsidRDefault="00082141" w:rsidP="00082141">
            <w:pPr>
              <w:tabs>
                <w:tab w:val="left" w:pos="9288"/>
              </w:tabs>
              <w:spacing w:line="240" w:lineRule="auto"/>
              <w:jc w:val="center"/>
              <w:rPr>
                <w:rFonts w:ascii="Times New Roman" w:hAnsi="Times New Roman" w:cs="Times New Roman"/>
                <w:sz w:val="28"/>
                <w:szCs w:val="28"/>
              </w:rPr>
            </w:pPr>
            <w:r w:rsidRPr="008B26DC">
              <w:rPr>
                <w:rFonts w:ascii="Times New Roman" w:hAnsi="Times New Roman" w:cs="Times New Roman"/>
                <w:sz w:val="28"/>
                <w:szCs w:val="28"/>
              </w:rPr>
              <w:t xml:space="preserve">Директор МКОУ </w:t>
            </w:r>
          </w:p>
          <w:p w:rsidR="00082141" w:rsidRPr="008B26DC" w:rsidRDefault="00082141" w:rsidP="00082141">
            <w:pPr>
              <w:tabs>
                <w:tab w:val="left" w:pos="9288"/>
              </w:tabs>
              <w:spacing w:line="240" w:lineRule="auto"/>
              <w:jc w:val="center"/>
              <w:rPr>
                <w:rFonts w:ascii="Times New Roman" w:hAnsi="Times New Roman" w:cs="Times New Roman"/>
                <w:sz w:val="28"/>
                <w:szCs w:val="28"/>
                <w:lang w:eastAsia="en-US"/>
              </w:rPr>
            </w:pPr>
            <w:r w:rsidRPr="008B26DC">
              <w:rPr>
                <w:rFonts w:ascii="Times New Roman" w:hAnsi="Times New Roman" w:cs="Times New Roman"/>
                <w:sz w:val="28"/>
                <w:szCs w:val="28"/>
              </w:rPr>
              <w:t>ТСОШ-И ЭМР</w:t>
            </w:r>
            <w:r>
              <w:rPr>
                <w:rFonts w:ascii="Times New Roman" w:hAnsi="Times New Roman" w:cs="Times New Roman"/>
                <w:sz w:val="28"/>
                <w:szCs w:val="28"/>
              </w:rPr>
              <w:t xml:space="preserve"> </w:t>
            </w:r>
          </w:p>
          <w:p w:rsidR="00082141" w:rsidRPr="008B26DC" w:rsidRDefault="00082141" w:rsidP="00082141">
            <w:pPr>
              <w:tabs>
                <w:tab w:val="left" w:pos="9288"/>
              </w:tabs>
              <w:spacing w:line="240" w:lineRule="auto"/>
              <w:jc w:val="center"/>
              <w:rPr>
                <w:rFonts w:ascii="Times New Roman" w:hAnsi="Times New Roman" w:cs="Times New Roman"/>
                <w:sz w:val="28"/>
                <w:szCs w:val="28"/>
              </w:rPr>
            </w:pPr>
            <w:r>
              <w:rPr>
                <w:rFonts w:ascii="Times New Roman" w:hAnsi="Times New Roman" w:cs="Times New Roman"/>
                <w:sz w:val="28"/>
                <w:szCs w:val="28"/>
              </w:rPr>
              <w:t>__</w:t>
            </w:r>
            <w:r w:rsidRPr="008B26DC">
              <w:rPr>
                <w:rFonts w:ascii="Times New Roman" w:hAnsi="Times New Roman" w:cs="Times New Roman"/>
                <w:sz w:val="28"/>
                <w:szCs w:val="28"/>
              </w:rPr>
              <w:t>_____</w:t>
            </w:r>
            <w:r>
              <w:rPr>
                <w:rFonts w:ascii="Times New Roman" w:hAnsi="Times New Roman" w:cs="Times New Roman"/>
                <w:sz w:val="28"/>
                <w:szCs w:val="28"/>
              </w:rPr>
              <w:t>Павлов А.А.</w:t>
            </w:r>
          </w:p>
          <w:p w:rsidR="00082141" w:rsidRPr="008B26DC" w:rsidRDefault="00082141" w:rsidP="00082141">
            <w:pPr>
              <w:tabs>
                <w:tab w:val="left" w:pos="9288"/>
              </w:tabs>
              <w:spacing w:line="240" w:lineRule="auto"/>
              <w:jc w:val="center"/>
              <w:rPr>
                <w:rFonts w:ascii="Times New Roman" w:hAnsi="Times New Roman" w:cs="Times New Roman"/>
                <w:sz w:val="28"/>
                <w:szCs w:val="28"/>
              </w:rPr>
            </w:pPr>
          </w:p>
          <w:p w:rsidR="00082141" w:rsidRPr="008B26DC" w:rsidRDefault="00082141" w:rsidP="00082141">
            <w:pPr>
              <w:tabs>
                <w:tab w:val="left" w:pos="9288"/>
              </w:tabs>
              <w:spacing w:line="240" w:lineRule="auto"/>
              <w:jc w:val="center"/>
              <w:rPr>
                <w:rFonts w:ascii="Times New Roman" w:hAnsi="Times New Roman" w:cs="Times New Roman"/>
                <w:sz w:val="28"/>
                <w:szCs w:val="28"/>
              </w:rPr>
            </w:pPr>
            <w:r w:rsidRPr="008B26DC">
              <w:rPr>
                <w:rFonts w:ascii="Times New Roman" w:hAnsi="Times New Roman" w:cs="Times New Roman"/>
                <w:sz w:val="28"/>
                <w:szCs w:val="28"/>
              </w:rPr>
              <w:t>Приказ №       Пр</w:t>
            </w:r>
          </w:p>
          <w:p w:rsidR="00082141" w:rsidRPr="008B26DC" w:rsidRDefault="00082141" w:rsidP="00082141">
            <w:pPr>
              <w:tabs>
                <w:tab w:val="left" w:pos="9288"/>
              </w:tabs>
              <w:spacing w:line="240" w:lineRule="auto"/>
              <w:jc w:val="center"/>
              <w:rPr>
                <w:rFonts w:ascii="Times New Roman" w:hAnsi="Times New Roman" w:cs="Times New Roman"/>
                <w:kern w:val="2"/>
                <w:sz w:val="28"/>
                <w:szCs w:val="28"/>
                <w:lang w:eastAsia="en-US"/>
              </w:rPr>
            </w:pPr>
          </w:p>
        </w:tc>
      </w:tr>
    </w:tbl>
    <w:p w:rsidR="00082141" w:rsidRPr="008B26DC" w:rsidRDefault="00082141" w:rsidP="00082141">
      <w:pPr>
        <w:spacing w:line="240" w:lineRule="auto"/>
        <w:jc w:val="center"/>
        <w:rPr>
          <w:rFonts w:ascii="Times New Roman" w:hAnsi="Times New Roman" w:cs="Times New Roman"/>
          <w:b/>
          <w:sz w:val="40"/>
          <w:szCs w:val="40"/>
        </w:rPr>
      </w:pPr>
    </w:p>
    <w:p w:rsidR="00082141" w:rsidRPr="008B26DC" w:rsidRDefault="00082141" w:rsidP="00082141">
      <w:pPr>
        <w:spacing w:line="240" w:lineRule="auto"/>
        <w:jc w:val="center"/>
        <w:rPr>
          <w:rFonts w:ascii="Times New Roman" w:hAnsi="Times New Roman" w:cs="Times New Roman"/>
          <w:b/>
          <w:sz w:val="40"/>
          <w:szCs w:val="40"/>
        </w:rPr>
      </w:pPr>
      <w:r w:rsidRPr="008B26DC">
        <w:rPr>
          <w:rFonts w:ascii="Times New Roman" w:hAnsi="Times New Roman" w:cs="Times New Roman"/>
          <w:b/>
          <w:sz w:val="40"/>
          <w:szCs w:val="40"/>
        </w:rPr>
        <w:t>РАБОЧАЯ ПРОГРАММА</w:t>
      </w:r>
    </w:p>
    <w:p w:rsidR="00082141" w:rsidRPr="008B26DC" w:rsidRDefault="00082141" w:rsidP="00082141">
      <w:pPr>
        <w:spacing w:line="240" w:lineRule="auto"/>
        <w:jc w:val="center"/>
        <w:rPr>
          <w:rFonts w:ascii="Times New Roman" w:hAnsi="Times New Roman" w:cs="Times New Roman"/>
          <w:b/>
          <w:sz w:val="40"/>
          <w:szCs w:val="40"/>
          <w:lang w:eastAsia="en-US"/>
        </w:rPr>
      </w:pPr>
    </w:p>
    <w:p w:rsidR="00082141" w:rsidRDefault="00082141" w:rsidP="00082141">
      <w:pPr>
        <w:spacing w:line="240" w:lineRule="auto"/>
        <w:rPr>
          <w:rFonts w:ascii="Times New Roman" w:hAnsi="Times New Roman" w:cs="Times New Roman"/>
          <w:b/>
          <w:sz w:val="40"/>
          <w:szCs w:val="40"/>
        </w:rPr>
      </w:pPr>
      <w:r w:rsidRPr="008B26DC">
        <w:rPr>
          <w:rFonts w:ascii="Times New Roman" w:hAnsi="Times New Roman" w:cs="Times New Roman"/>
          <w:b/>
          <w:sz w:val="40"/>
          <w:szCs w:val="40"/>
          <w:lang w:eastAsia="en-US"/>
        </w:rPr>
        <w:t xml:space="preserve">УЧИТЕЛЬ   </w:t>
      </w:r>
      <w:r>
        <w:rPr>
          <w:rFonts w:ascii="Times New Roman" w:hAnsi="Times New Roman" w:cs="Times New Roman"/>
          <w:b/>
          <w:sz w:val="40"/>
          <w:szCs w:val="40"/>
          <w:lang w:eastAsia="en-US"/>
        </w:rPr>
        <w:tab/>
      </w:r>
      <w:r w:rsidRPr="008B26DC">
        <w:rPr>
          <w:rFonts w:ascii="Times New Roman" w:hAnsi="Times New Roman" w:cs="Times New Roman"/>
          <w:b/>
          <w:sz w:val="40"/>
          <w:szCs w:val="40"/>
          <w:lang w:eastAsia="en-US"/>
        </w:rPr>
        <w:t xml:space="preserve">         </w:t>
      </w:r>
      <w:r>
        <w:rPr>
          <w:rFonts w:ascii="Times New Roman" w:hAnsi="Times New Roman" w:cs="Times New Roman"/>
          <w:b/>
          <w:sz w:val="40"/>
          <w:szCs w:val="40"/>
        </w:rPr>
        <w:t xml:space="preserve">Щербакова Валентина              </w:t>
      </w:r>
    </w:p>
    <w:p w:rsidR="00082141" w:rsidRPr="008B26DC" w:rsidRDefault="00082141" w:rsidP="00082141">
      <w:pPr>
        <w:spacing w:line="240" w:lineRule="auto"/>
        <w:rPr>
          <w:rFonts w:ascii="Times New Roman" w:hAnsi="Times New Roman" w:cs="Times New Roman"/>
          <w:b/>
          <w:sz w:val="40"/>
          <w:szCs w:val="40"/>
        </w:rPr>
      </w:pPr>
      <w:r>
        <w:rPr>
          <w:rFonts w:ascii="Times New Roman" w:hAnsi="Times New Roman" w:cs="Times New Roman"/>
          <w:b/>
          <w:sz w:val="40"/>
          <w:szCs w:val="40"/>
        </w:rPr>
        <w:t xml:space="preserve">                                       Филипповна</w:t>
      </w:r>
    </w:p>
    <w:p w:rsidR="00082141" w:rsidRPr="008B26DC" w:rsidRDefault="00082141" w:rsidP="00082141">
      <w:pPr>
        <w:spacing w:line="240" w:lineRule="auto"/>
        <w:rPr>
          <w:rFonts w:ascii="Times New Roman" w:hAnsi="Times New Roman" w:cs="Times New Roman"/>
          <w:b/>
          <w:sz w:val="40"/>
          <w:szCs w:val="40"/>
        </w:rPr>
      </w:pPr>
      <w:r w:rsidRPr="008B26DC">
        <w:rPr>
          <w:rFonts w:ascii="Times New Roman" w:hAnsi="Times New Roman" w:cs="Times New Roman"/>
          <w:b/>
          <w:sz w:val="40"/>
          <w:szCs w:val="40"/>
        </w:rPr>
        <w:t>ПРЕДМЕТ                        География</w:t>
      </w:r>
    </w:p>
    <w:p w:rsidR="00082141" w:rsidRPr="008B26DC" w:rsidRDefault="00082141" w:rsidP="00082141">
      <w:pPr>
        <w:spacing w:line="240" w:lineRule="auto"/>
        <w:rPr>
          <w:rFonts w:ascii="Times New Roman" w:hAnsi="Times New Roman" w:cs="Times New Roman"/>
          <w:b/>
          <w:sz w:val="40"/>
          <w:szCs w:val="40"/>
        </w:rPr>
      </w:pPr>
    </w:p>
    <w:p w:rsidR="00082141" w:rsidRPr="00317DE2" w:rsidRDefault="00082141" w:rsidP="00082141">
      <w:pPr>
        <w:spacing w:line="240" w:lineRule="auto"/>
        <w:rPr>
          <w:rFonts w:ascii="Times New Roman" w:hAnsi="Times New Roman" w:cs="Times New Roman"/>
          <w:b/>
          <w:sz w:val="40"/>
          <w:szCs w:val="40"/>
        </w:rPr>
      </w:pPr>
      <w:r w:rsidRPr="008B26DC">
        <w:rPr>
          <w:rFonts w:ascii="Times New Roman" w:hAnsi="Times New Roman" w:cs="Times New Roman"/>
          <w:b/>
          <w:sz w:val="40"/>
          <w:szCs w:val="40"/>
        </w:rPr>
        <w:t xml:space="preserve">КЛАСС                                        </w:t>
      </w:r>
      <w:r>
        <w:rPr>
          <w:rFonts w:ascii="Times New Roman" w:hAnsi="Times New Roman" w:cs="Times New Roman"/>
          <w:b/>
          <w:sz w:val="40"/>
          <w:szCs w:val="40"/>
        </w:rPr>
        <w:t>8</w:t>
      </w:r>
    </w:p>
    <w:p w:rsidR="00082141" w:rsidRPr="008B26DC" w:rsidRDefault="00082141" w:rsidP="00082141">
      <w:pPr>
        <w:spacing w:line="240" w:lineRule="auto"/>
        <w:jc w:val="center"/>
        <w:rPr>
          <w:rFonts w:ascii="Times New Roman" w:hAnsi="Times New Roman" w:cs="Times New Roman"/>
          <w:b/>
          <w:sz w:val="28"/>
          <w:szCs w:val="28"/>
        </w:rPr>
      </w:pPr>
    </w:p>
    <w:p w:rsidR="00082141" w:rsidRPr="008B26DC" w:rsidRDefault="00082141" w:rsidP="00082141">
      <w:pPr>
        <w:spacing w:line="240" w:lineRule="auto"/>
        <w:jc w:val="center"/>
        <w:rPr>
          <w:rFonts w:ascii="Times New Roman" w:hAnsi="Times New Roman" w:cs="Times New Roman"/>
          <w:b/>
          <w:sz w:val="28"/>
          <w:szCs w:val="28"/>
        </w:rPr>
      </w:pPr>
    </w:p>
    <w:p w:rsidR="00082141" w:rsidRDefault="00082141" w:rsidP="00082141">
      <w:pPr>
        <w:spacing w:line="240" w:lineRule="auto"/>
        <w:jc w:val="center"/>
        <w:rPr>
          <w:rFonts w:ascii="Times New Roman" w:hAnsi="Times New Roman" w:cs="Times New Roman"/>
          <w:b/>
          <w:sz w:val="28"/>
          <w:szCs w:val="28"/>
        </w:rPr>
      </w:pPr>
    </w:p>
    <w:p w:rsidR="00082141" w:rsidRPr="008B26DC" w:rsidRDefault="00082141" w:rsidP="00082141">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2020</w:t>
      </w:r>
      <w:r w:rsidRPr="008B26DC">
        <w:rPr>
          <w:rFonts w:ascii="Times New Roman" w:hAnsi="Times New Roman" w:cs="Times New Roman"/>
          <w:b/>
          <w:sz w:val="28"/>
          <w:szCs w:val="28"/>
        </w:rPr>
        <w:t>-20</w:t>
      </w:r>
      <w:r>
        <w:rPr>
          <w:rFonts w:ascii="Times New Roman" w:hAnsi="Times New Roman" w:cs="Times New Roman"/>
          <w:b/>
          <w:sz w:val="28"/>
          <w:szCs w:val="28"/>
        </w:rPr>
        <w:t>21</w:t>
      </w:r>
      <w:r w:rsidRPr="008B26DC">
        <w:rPr>
          <w:rFonts w:ascii="Times New Roman" w:hAnsi="Times New Roman" w:cs="Times New Roman"/>
          <w:b/>
          <w:sz w:val="28"/>
          <w:szCs w:val="28"/>
        </w:rPr>
        <w:t xml:space="preserve"> учебный год</w:t>
      </w:r>
    </w:p>
    <w:p w:rsidR="00082141" w:rsidRPr="008B26DC" w:rsidRDefault="00082141" w:rsidP="00082141">
      <w:pPr>
        <w:spacing w:line="240" w:lineRule="auto"/>
        <w:jc w:val="center"/>
        <w:rPr>
          <w:rFonts w:ascii="Times New Roman" w:hAnsi="Times New Roman" w:cs="Times New Roman"/>
          <w:b/>
          <w:sz w:val="28"/>
          <w:szCs w:val="28"/>
        </w:rPr>
      </w:pPr>
      <w:r w:rsidRPr="008B26DC">
        <w:rPr>
          <w:rFonts w:ascii="Times New Roman" w:hAnsi="Times New Roman" w:cs="Times New Roman"/>
          <w:b/>
          <w:sz w:val="28"/>
          <w:szCs w:val="28"/>
        </w:rPr>
        <w:t>пгт Тура</w:t>
      </w:r>
    </w:p>
    <w:p w:rsidR="00623F12" w:rsidRPr="005A3214" w:rsidRDefault="00623F12">
      <w:pPr>
        <w:jc w:val="center"/>
        <w:rPr>
          <w:sz w:val="24"/>
          <w:szCs w:val="24"/>
        </w:rPr>
      </w:pPr>
      <w:r w:rsidRPr="005A3214">
        <w:rPr>
          <w:rFonts w:ascii="Times New Roman" w:hAnsi="Times New Roman" w:cs="Times New Roman"/>
          <w:sz w:val="24"/>
          <w:szCs w:val="24"/>
        </w:rPr>
        <w:lastRenderedPageBreak/>
        <w:t>ПОЯСНИТЕЛЬНАЯ ЗАПИСКА.</w:t>
      </w:r>
    </w:p>
    <w:p w:rsidR="00151835" w:rsidRDefault="00623F12" w:rsidP="00151835">
      <w:pPr>
        <w:suppressAutoHyphens w:val="0"/>
        <w:autoSpaceDE w:val="0"/>
        <w:autoSpaceDN w:val="0"/>
        <w:adjustRightInd w:val="0"/>
        <w:ind w:firstLine="709"/>
        <w:jc w:val="both"/>
        <w:rPr>
          <w:rFonts w:ascii="Times New Roman" w:hAnsi="Times New Roman" w:cs="Times New Roman"/>
          <w:sz w:val="24"/>
          <w:szCs w:val="24"/>
        </w:rPr>
      </w:pPr>
      <w:r w:rsidRPr="005A3214">
        <w:rPr>
          <w:sz w:val="24"/>
          <w:szCs w:val="24"/>
        </w:rPr>
        <w:t xml:space="preserve"> </w:t>
      </w:r>
      <w:r w:rsidRPr="005A3214">
        <w:rPr>
          <w:sz w:val="24"/>
          <w:szCs w:val="24"/>
        </w:rPr>
        <w:tab/>
      </w:r>
      <w:r w:rsidR="003C3BBC" w:rsidRPr="005A3214">
        <w:rPr>
          <w:rFonts w:ascii="Times New Roman" w:hAnsi="Times New Roman" w:cs="Times New Roman"/>
          <w:sz w:val="24"/>
          <w:szCs w:val="24"/>
        </w:rPr>
        <w:t>Данная</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рабочая</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программа</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составлена</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на</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основе</w:t>
      </w:r>
      <w:r w:rsidR="003C3BBC" w:rsidRPr="005A3214">
        <w:rPr>
          <w:rFonts w:ascii="Times New Roman" w:eastAsia="Times New Roman" w:hAnsi="Times New Roman" w:cs="Times New Roman"/>
          <w:sz w:val="24"/>
          <w:szCs w:val="24"/>
        </w:rPr>
        <w:t xml:space="preserve"> </w:t>
      </w:r>
      <w:r w:rsidR="00896C47" w:rsidRPr="005A3214">
        <w:rPr>
          <w:rFonts w:ascii="Times New Roman" w:eastAsia="Times New Roman" w:hAnsi="Times New Roman" w:cs="Times New Roman"/>
          <w:sz w:val="24"/>
          <w:szCs w:val="24"/>
        </w:rPr>
        <w:t xml:space="preserve">федерального компонента </w:t>
      </w:r>
      <w:r w:rsidR="000F641D" w:rsidRPr="005A3214">
        <w:rPr>
          <w:rFonts w:ascii="Times New Roman" w:eastAsia="Times New Roman" w:hAnsi="Times New Roman" w:cs="Times New Roman"/>
          <w:sz w:val="24"/>
          <w:szCs w:val="24"/>
        </w:rPr>
        <w:t xml:space="preserve">государственного </w:t>
      </w:r>
      <w:r w:rsidR="003C3BBC" w:rsidRPr="005A3214">
        <w:rPr>
          <w:rFonts w:ascii="Times New Roman" w:hAnsi="Times New Roman" w:cs="Times New Roman"/>
          <w:sz w:val="24"/>
          <w:szCs w:val="24"/>
        </w:rPr>
        <w:t>стандарта</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основного</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общего</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образования</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по</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географии</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(базовый</w:t>
      </w:r>
      <w:r w:rsidR="003C3BBC" w:rsidRPr="005A3214">
        <w:rPr>
          <w:rFonts w:ascii="Times New Roman" w:eastAsia="Times New Roman" w:hAnsi="Times New Roman" w:cs="Times New Roman"/>
          <w:sz w:val="24"/>
          <w:szCs w:val="24"/>
        </w:rPr>
        <w:t xml:space="preserve"> </w:t>
      </w:r>
      <w:r w:rsidR="003C3BBC" w:rsidRPr="005A3214">
        <w:rPr>
          <w:rFonts w:ascii="Times New Roman" w:hAnsi="Times New Roman" w:cs="Times New Roman"/>
          <w:sz w:val="24"/>
          <w:szCs w:val="24"/>
        </w:rPr>
        <w:t>уровень)</w:t>
      </w:r>
      <w:r w:rsidR="003C3BBC" w:rsidRPr="005A3214">
        <w:rPr>
          <w:rFonts w:ascii="Times New Roman" w:eastAsia="Times New Roman" w:hAnsi="Times New Roman" w:cs="Times New Roman"/>
          <w:sz w:val="24"/>
          <w:szCs w:val="24"/>
        </w:rPr>
        <w:t xml:space="preserve"> </w:t>
      </w:r>
      <w:r w:rsidR="00907F42" w:rsidRPr="005A3214">
        <w:rPr>
          <w:rFonts w:ascii="Times New Roman" w:hAnsi="Times New Roman" w:cs="Times New Roman"/>
          <w:sz w:val="24"/>
          <w:szCs w:val="24"/>
        </w:rPr>
        <w:t>2004г.;</w:t>
      </w:r>
      <w:r w:rsidR="003C3BBC" w:rsidRPr="005A3214">
        <w:rPr>
          <w:rFonts w:ascii="Times New Roman" w:hAnsi="Times New Roman" w:cs="Times New Roman"/>
          <w:sz w:val="24"/>
          <w:szCs w:val="24"/>
        </w:rPr>
        <w:t xml:space="preserve"> </w:t>
      </w:r>
      <w:r w:rsidR="00907F42" w:rsidRPr="005A3214">
        <w:rPr>
          <w:rFonts w:ascii="Times New Roman" w:hAnsi="Times New Roman"/>
          <w:sz w:val="24"/>
          <w:szCs w:val="24"/>
        </w:rPr>
        <w:t>учебника для  8 класса Е.М. Домогацких,  Н.И.Алексеевский «География: физическая география России», «Русское  слово», 2018 г.;</w:t>
      </w:r>
      <w:r w:rsidR="00614736" w:rsidRPr="005A3214">
        <w:rPr>
          <w:rFonts w:ascii="Times New Roman" w:hAnsi="Times New Roman" w:cs="Times New Roman"/>
          <w:sz w:val="24"/>
          <w:szCs w:val="24"/>
        </w:rPr>
        <w:t xml:space="preserve"> </w:t>
      </w:r>
      <w:r w:rsidR="00907F42" w:rsidRPr="005A3214">
        <w:rPr>
          <w:rFonts w:ascii="Times New Roman" w:hAnsi="Times New Roman"/>
          <w:sz w:val="24"/>
          <w:szCs w:val="24"/>
        </w:rPr>
        <w:t>примерной программы по учебным предметам. География. 5-9 классы: проект.- М.: Просвещение, 2012 г., Программы курса «География» 5-9 классы /авт.-сост. Е.М. Домогацких.: ООО «Русское слово</w:t>
      </w:r>
      <w:r w:rsidR="00907F42" w:rsidRPr="005A3214">
        <w:rPr>
          <w:rFonts w:ascii="Times New Roman" w:hAnsi="Times New Roman" w:cs="Times New Roman"/>
          <w:sz w:val="24"/>
          <w:szCs w:val="24"/>
        </w:rPr>
        <w:t xml:space="preserve">» </w:t>
      </w:r>
      <w:r w:rsidR="00896C47" w:rsidRPr="005A3214">
        <w:rPr>
          <w:rFonts w:ascii="Times New Roman" w:hAnsi="Times New Roman" w:cs="Times New Roman"/>
          <w:sz w:val="24"/>
          <w:szCs w:val="24"/>
        </w:rPr>
        <w:t>и основной образовательной программы основного общего образования МБОУ «СОШ №1».</w:t>
      </w:r>
    </w:p>
    <w:p w:rsidR="00AF07D3" w:rsidRPr="00151835" w:rsidRDefault="00AF07D3" w:rsidP="00151835">
      <w:pPr>
        <w:suppressAutoHyphens w:val="0"/>
        <w:autoSpaceDE w:val="0"/>
        <w:autoSpaceDN w:val="0"/>
        <w:adjustRightInd w:val="0"/>
        <w:ind w:firstLine="709"/>
        <w:jc w:val="both"/>
        <w:rPr>
          <w:rFonts w:ascii="Times New Roman" w:hAnsi="Times New Roman" w:cs="Times New Roman"/>
          <w:sz w:val="24"/>
          <w:szCs w:val="24"/>
        </w:rPr>
      </w:pPr>
      <w:r w:rsidRPr="00AF07D3">
        <w:rPr>
          <w:rFonts w:ascii="Times New Roman" w:eastAsia="PragmaticaCondC" w:hAnsi="Times New Roman" w:cs="Times New Roman"/>
          <w:b/>
        </w:rPr>
        <w:t xml:space="preserve"> Нормативными документами для составления программы являются: </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1.</w:t>
      </w:r>
      <w:r w:rsidRPr="00AF07D3">
        <w:rPr>
          <w:rFonts w:ascii="Times New Roman" w:eastAsia="PragmaticaCondC" w:hAnsi="Times New Roman" w:cs="Times New Roman"/>
          <w:sz w:val="24"/>
          <w:szCs w:val="24"/>
        </w:rPr>
        <w:tab/>
        <w:t>Федеральный закон «Об образовании в Российской Федерации» №273-ФЗ от 29.12.2012г.</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2.</w:t>
      </w:r>
      <w:r w:rsidRPr="00AF07D3">
        <w:rPr>
          <w:rFonts w:ascii="Times New Roman" w:eastAsia="PragmaticaCondC" w:hAnsi="Times New Roman" w:cs="Times New Roman"/>
          <w:sz w:val="24"/>
          <w:szCs w:val="24"/>
        </w:rPr>
        <w:tab/>
        <w:t>Постановление Главного государственного санитарного врача РФ от 29.12.2010г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от 25.12.2013 №72.</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3.</w:t>
      </w:r>
      <w:r w:rsidRPr="00AF07D3">
        <w:rPr>
          <w:rFonts w:ascii="Times New Roman" w:eastAsia="PragmaticaCondC" w:hAnsi="Times New Roman" w:cs="Times New Roman"/>
          <w:sz w:val="24"/>
          <w:szCs w:val="24"/>
        </w:rPr>
        <w:tab/>
        <w:t>Приказ Минобрнауки России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F07D3" w:rsidRPr="00AF07D3" w:rsidRDefault="00AF07D3" w:rsidP="00AF07D3">
      <w:pPr>
        <w:suppressAutoHyphens w:val="0"/>
        <w:autoSpaceDE w:val="0"/>
        <w:autoSpaceDN w:val="0"/>
        <w:adjustRightInd w:val="0"/>
        <w:ind w:left="-284" w:right="-144"/>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4.</w:t>
      </w:r>
      <w:r w:rsidRPr="00AF07D3">
        <w:rPr>
          <w:rFonts w:ascii="Times New Roman" w:eastAsia="PragmaticaCondC" w:hAnsi="Times New Roman" w:cs="Times New Roman"/>
          <w:sz w:val="24"/>
          <w:szCs w:val="24"/>
        </w:rPr>
        <w:tab/>
        <w:t>Федеральный государственный стандарт основного общего образования, утвержденный приказом Министерства образования РФ №1897 от 17.12.2010г.</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5.</w:t>
      </w:r>
      <w:r w:rsidRPr="00AF07D3">
        <w:rPr>
          <w:rFonts w:ascii="Times New Roman" w:eastAsia="PragmaticaCondC" w:hAnsi="Times New Roman" w:cs="Times New Roman"/>
          <w:sz w:val="24"/>
          <w:szCs w:val="24"/>
        </w:rPr>
        <w:tab/>
        <w:t>Письмо Рособрнадзора  03.11.2015. № 02-501.</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6.</w:t>
      </w:r>
      <w:r w:rsidRPr="00AF07D3">
        <w:rPr>
          <w:rFonts w:ascii="Times New Roman" w:eastAsia="PragmaticaCondC" w:hAnsi="Times New Roman" w:cs="Times New Roman"/>
          <w:sz w:val="24"/>
          <w:szCs w:val="24"/>
        </w:rPr>
        <w:tab/>
        <w:t>Примерная основная образовательная программа образовательной организации,5-9 класс, М., Просвещение,2016</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7.</w:t>
      </w:r>
      <w:r w:rsidRPr="00AF07D3">
        <w:rPr>
          <w:rFonts w:ascii="Times New Roman" w:eastAsia="PragmaticaCondC" w:hAnsi="Times New Roman" w:cs="Times New Roman"/>
          <w:sz w:val="24"/>
          <w:szCs w:val="24"/>
        </w:rPr>
        <w:tab/>
        <w:t>Рабочая программа по географии для 5-9 классов составлена на основе авторской  программы по географии Е. М. Домогацких «Программа курса «География» 5-9 классы/авт.-сост. Е.М.Домогацких.-2-е изд.-М, 2013 .</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8.</w:t>
      </w:r>
      <w:r w:rsidRPr="00AF07D3">
        <w:rPr>
          <w:rFonts w:ascii="Times New Roman" w:eastAsia="PragmaticaCondC" w:hAnsi="Times New Roman" w:cs="Times New Roman"/>
          <w:sz w:val="24"/>
          <w:szCs w:val="24"/>
        </w:rPr>
        <w:tab/>
        <w:t>Устав МКОУ ТСШ-И</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9.</w:t>
      </w:r>
      <w:r w:rsidRPr="00AF07D3">
        <w:rPr>
          <w:rFonts w:ascii="Times New Roman" w:eastAsia="PragmaticaCondC" w:hAnsi="Times New Roman" w:cs="Times New Roman"/>
          <w:sz w:val="24"/>
          <w:szCs w:val="24"/>
        </w:rPr>
        <w:tab/>
        <w:t xml:space="preserve"> Основная образовательная программа основного общего образования МКОУ ТСШ-И .</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10.</w:t>
      </w:r>
      <w:r w:rsidRPr="00AF07D3">
        <w:rPr>
          <w:rFonts w:ascii="Times New Roman" w:eastAsia="PragmaticaCondC" w:hAnsi="Times New Roman" w:cs="Times New Roman"/>
          <w:sz w:val="24"/>
          <w:szCs w:val="24"/>
        </w:rPr>
        <w:tab/>
        <w:t>Учебный план МКОУ ТСШ- И. Календарный учебный график МКОУ ТСШ-И на 2020-2021  учебный год.</w:t>
      </w:r>
    </w:p>
    <w:p w:rsidR="00AF07D3" w:rsidRPr="00AF07D3" w:rsidRDefault="00AF07D3" w:rsidP="00AF07D3">
      <w:pPr>
        <w:suppressAutoHyphens w:val="0"/>
        <w:autoSpaceDE w:val="0"/>
        <w:autoSpaceDN w:val="0"/>
        <w:adjustRightInd w:val="0"/>
        <w:ind w:firstLine="709"/>
        <w:rPr>
          <w:rFonts w:ascii="Times New Roman" w:eastAsia="PragmaticaCondC" w:hAnsi="Times New Roman" w:cs="Times New Roman"/>
          <w:sz w:val="24"/>
          <w:szCs w:val="24"/>
        </w:rPr>
      </w:pPr>
      <w:r w:rsidRPr="00AF07D3">
        <w:rPr>
          <w:rFonts w:ascii="Times New Roman" w:eastAsia="PragmaticaCondC" w:hAnsi="Times New Roman" w:cs="Times New Roman"/>
          <w:sz w:val="24"/>
          <w:szCs w:val="24"/>
        </w:rPr>
        <w:t>11.</w:t>
      </w:r>
      <w:r w:rsidRPr="00AF07D3">
        <w:rPr>
          <w:rFonts w:ascii="Times New Roman" w:eastAsia="PragmaticaCondC" w:hAnsi="Times New Roman" w:cs="Times New Roman"/>
          <w:sz w:val="24"/>
          <w:szCs w:val="24"/>
        </w:rPr>
        <w:tab/>
        <w:t>Положение МКОУ ТСШ-И о рабочей программе учебного курса, предмета и дисциплины (модуля).</w:t>
      </w:r>
    </w:p>
    <w:p w:rsidR="00B36F15" w:rsidRPr="005A3214" w:rsidRDefault="00C25832" w:rsidP="00082141">
      <w:pPr>
        <w:spacing w:line="240" w:lineRule="auto"/>
        <w:ind w:firstLine="708"/>
        <w:jc w:val="both"/>
        <w:rPr>
          <w:rFonts w:ascii="Times New Roman" w:hAnsi="Times New Roman" w:cs="Times New Roman"/>
          <w:sz w:val="24"/>
          <w:szCs w:val="24"/>
        </w:rPr>
      </w:pPr>
      <w:r w:rsidRPr="005A3214">
        <w:rPr>
          <w:rFonts w:ascii="Times New Roman" w:hAnsi="Times New Roman" w:cs="Times New Roman"/>
          <w:bCs/>
          <w:color w:val="000000"/>
          <w:sz w:val="24"/>
          <w:szCs w:val="24"/>
        </w:rPr>
        <w:t>Главная цель раздела «</w:t>
      </w:r>
      <w:r w:rsidR="00907F42" w:rsidRPr="005A3214">
        <w:rPr>
          <w:rFonts w:ascii="Times New Roman" w:hAnsi="Times New Roman"/>
          <w:sz w:val="24"/>
          <w:szCs w:val="24"/>
        </w:rPr>
        <w:t xml:space="preserve">География: физическая география России», </w:t>
      </w:r>
      <w:r w:rsidR="00B36F15" w:rsidRPr="005A3214">
        <w:rPr>
          <w:rFonts w:ascii="Times New Roman" w:hAnsi="Times New Roman" w:cs="Times New Roman"/>
          <w:color w:val="000000"/>
          <w:sz w:val="24"/>
          <w:szCs w:val="24"/>
        </w:rPr>
        <w:t>— сформировать целостный географический образ нашей страны на основе ее комплексного изучения. Он помогает учащемуся осознать себя гражданином и патриотом России, усвоить идеалы и ценности патриотизма, гражданского общества, сформировать уважения к культуре и истории своей страны, своего родного края, народов, населяющих Россию.</w:t>
      </w:r>
    </w:p>
    <w:p w:rsidR="00B36F15" w:rsidRPr="005A3214" w:rsidRDefault="00B36F15" w:rsidP="00C25832">
      <w:pPr>
        <w:pStyle w:val="ae"/>
        <w:jc w:val="both"/>
        <w:rPr>
          <w:rFonts w:ascii="Tahoma" w:hAnsi="Tahoma" w:cs="Tahoma"/>
          <w:b/>
          <w:color w:val="000000"/>
        </w:rPr>
      </w:pPr>
      <w:r w:rsidRPr="005A3214">
        <w:rPr>
          <w:b/>
          <w:color w:val="000000"/>
        </w:rPr>
        <w:t>Изучение географии в 8 классе направлено на достижение следующих</w:t>
      </w:r>
      <w:r w:rsidRPr="005A3214">
        <w:rPr>
          <w:rStyle w:val="apple-converted-space"/>
          <w:b/>
          <w:color w:val="000000"/>
        </w:rPr>
        <w:t> </w:t>
      </w:r>
      <w:r w:rsidRPr="005A3214">
        <w:rPr>
          <w:b/>
          <w:bCs/>
          <w:i/>
          <w:iCs/>
          <w:color w:val="000000"/>
        </w:rPr>
        <w:t>целей</w:t>
      </w:r>
      <w:r w:rsidRPr="005A3214">
        <w:rPr>
          <w:b/>
          <w:color w:val="000000"/>
        </w:rPr>
        <w:t>:</w:t>
      </w:r>
    </w:p>
    <w:p w:rsidR="00B36F15" w:rsidRPr="005A3214" w:rsidRDefault="00B36F15" w:rsidP="00C25832">
      <w:pPr>
        <w:pStyle w:val="ae"/>
        <w:jc w:val="both"/>
        <w:rPr>
          <w:rFonts w:ascii="Tahoma" w:hAnsi="Tahoma" w:cs="Tahoma"/>
          <w:color w:val="000000"/>
        </w:rPr>
      </w:pPr>
      <w:r w:rsidRPr="005A3214">
        <w:rPr>
          <w:color w:val="000000"/>
        </w:rPr>
        <w:t>-</w:t>
      </w:r>
      <w:r w:rsidRPr="005A3214">
        <w:rPr>
          <w:rStyle w:val="apple-converted-space"/>
          <w:color w:val="000000"/>
        </w:rPr>
        <w:t> </w:t>
      </w:r>
      <w:r w:rsidRPr="005A3214">
        <w:rPr>
          <w:bCs/>
          <w:color w:val="000000"/>
        </w:rPr>
        <w:t>освоение знаний</w:t>
      </w:r>
      <w:r w:rsidRPr="005A3214">
        <w:rPr>
          <w:rStyle w:val="apple-converted-space"/>
          <w:color w:val="000000"/>
        </w:rPr>
        <w:t> </w:t>
      </w:r>
      <w:r w:rsidRPr="005A3214">
        <w:rPr>
          <w:color w:val="000000"/>
        </w:rPr>
        <w:t>о России во всем ее географическом разнообразии и целостности; об окружающей среде, путях ее сохранения и рационального использования;</w:t>
      </w:r>
    </w:p>
    <w:p w:rsidR="00B36F15" w:rsidRPr="005A3214" w:rsidRDefault="00B36F15" w:rsidP="00C25832">
      <w:pPr>
        <w:pStyle w:val="ae"/>
        <w:jc w:val="both"/>
        <w:rPr>
          <w:rFonts w:ascii="Tahoma" w:hAnsi="Tahoma" w:cs="Tahoma"/>
          <w:color w:val="000000"/>
        </w:rPr>
      </w:pPr>
      <w:r w:rsidRPr="005A3214">
        <w:rPr>
          <w:color w:val="000000"/>
        </w:rPr>
        <w:t>-</w:t>
      </w:r>
      <w:r w:rsidRPr="005A3214">
        <w:rPr>
          <w:rStyle w:val="apple-converted-space"/>
          <w:color w:val="000000"/>
        </w:rPr>
        <w:t> </w:t>
      </w:r>
      <w:r w:rsidRPr="005A3214">
        <w:rPr>
          <w:bCs/>
          <w:color w:val="000000"/>
        </w:rPr>
        <w:t>овладение умениями</w:t>
      </w:r>
      <w:r w:rsidRPr="005A3214">
        <w:rPr>
          <w:rStyle w:val="apple-converted-space"/>
          <w:color w:val="000000"/>
        </w:rPr>
        <w:t> </w:t>
      </w:r>
      <w:r w:rsidRPr="005A3214">
        <w:rPr>
          <w:color w:val="000000"/>
        </w:rPr>
        <w:t>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B36F15" w:rsidRPr="005A3214" w:rsidRDefault="00B36F15" w:rsidP="00C25832">
      <w:pPr>
        <w:pStyle w:val="ae"/>
        <w:jc w:val="both"/>
        <w:rPr>
          <w:rFonts w:ascii="Tahoma" w:hAnsi="Tahoma" w:cs="Tahoma"/>
          <w:color w:val="000000"/>
        </w:rPr>
      </w:pPr>
      <w:r w:rsidRPr="005A3214">
        <w:rPr>
          <w:color w:val="000000"/>
        </w:rPr>
        <w:t>-</w:t>
      </w:r>
      <w:r w:rsidRPr="005A3214">
        <w:rPr>
          <w:rStyle w:val="apple-converted-space"/>
          <w:color w:val="000000"/>
        </w:rPr>
        <w:t> </w:t>
      </w:r>
      <w:r w:rsidRPr="005A3214">
        <w:rPr>
          <w:bCs/>
          <w:color w:val="000000"/>
        </w:rPr>
        <w:t>развитие</w:t>
      </w:r>
      <w:r w:rsidRPr="005A3214">
        <w:rPr>
          <w:rStyle w:val="apple-converted-space"/>
          <w:color w:val="000000"/>
        </w:rPr>
        <w:t> </w:t>
      </w:r>
      <w:r w:rsidRPr="005A3214">
        <w:rPr>
          <w:color w:val="000000"/>
        </w:rPr>
        <w:t>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B36F15" w:rsidRPr="005A3214" w:rsidRDefault="00B36F15" w:rsidP="00C25832">
      <w:pPr>
        <w:pStyle w:val="ae"/>
        <w:jc w:val="both"/>
        <w:rPr>
          <w:rFonts w:ascii="Tahoma" w:hAnsi="Tahoma" w:cs="Tahoma"/>
          <w:color w:val="000000"/>
        </w:rPr>
      </w:pPr>
      <w:r w:rsidRPr="005A3214">
        <w:rPr>
          <w:color w:val="000000"/>
        </w:rPr>
        <w:t>-</w:t>
      </w:r>
      <w:r w:rsidRPr="005A3214">
        <w:rPr>
          <w:rStyle w:val="apple-converted-space"/>
          <w:color w:val="000000"/>
        </w:rPr>
        <w:t> </w:t>
      </w:r>
      <w:r w:rsidRPr="005A3214">
        <w:rPr>
          <w:bCs/>
          <w:color w:val="000000"/>
        </w:rPr>
        <w:t>воспитание</w:t>
      </w:r>
      <w:r w:rsidRPr="005A3214">
        <w:rPr>
          <w:rStyle w:val="apple-converted-space"/>
          <w:color w:val="000000"/>
        </w:rPr>
        <w:t> </w:t>
      </w:r>
      <w:r w:rsidRPr="005A3214">
        <w:rPr>
          <w:color w:val="000000"/>
        </w:rPr>
        <w:t>любви к своей местности, своему региону, своей стране; взаимопонимания с другими народами; экологической культуры, бережного отношения к окружающей среде;</w:t>
      </w:r>
    </w:p>
    <w:p w:rsidR="00B36F15" w:rsidRPr="005A3214" w:rsidRDefault="00B36F15" w:rsidP="00C25832">
      <w:pPr>
        <w:pStyle w:val="ae"/>
        <w:jc w:val="both"/>
        <w:rPr>
          <w:rFonts w:ascii="Tahoma" w:hAnsi="Tahoma" w:cs="Tahoma"/>
          <w:color w:val="000000"/>
        </w:rPr>
      </w:pPr>
      <w:r w:rsidRPr="005A3214">
        <w:rPr>
          <w:color w:val="000000"/>
        </w:rPr>
        <w:t>-</w:t>
      </w:r>
      <w:r w:rsidRPr="005A3214">
        <w:rPr>
          <w:rStyle w:val="apple-converted-space"/>
          <w:color w:val="000000"/>
        </w:rPr>
        <w:t> </w:t>
      </w:r>
      <w:r w:rsidRPr="005A3214">
        <w:rPr>
          <w:bCs/>
          <w:color w:val="000000"/>
        </w:rPr>
        <w:t>применение географических знаний и умений в повседневной жизни</w:t>
      </w:r>
      <w:r w:rsidRPr="005A3214">
        <w:rPr>
          <w:rStyle w:val="apple-converted-space"/>
          <w:color w:val="000000"/>
        </w:rPr>
        <w:t> </w:t>
      </w:r>
      <w:r w:rsidRPr="005A3214">
        <w:rPr>
          <w:color w:val="000000"/>
        </w:rPr>
        <w:t>для сохранения окружающей среды и социально-ответственного поведения в ней; адаптации к условиям проживания на определенной территории; самостоятельного оценивания уровня безопасности окружающей среды как сферы жизнедеятельности.</w:t>
      </w:r>
    </w:p>
    <w:p w:rsidR="00B36F15" w:rsidRPr="005A3214" w:rsidRDefault="00B36F15" w:rsidP="00C25832">
      <w:pPr>
        <w:pStyle w:val="ae"/>
        <w:jc w:val="both"/>
        <w:rPr>
          <w:rFonts w:ascii="Tahoma" w:hAnsi="Tahoma" w:cs="Tahoma"/>
          <w:b/>
          <w:color w:val="000000"/>
        </w:rPr>
      </w:pPr>
      <w:r w:rsidRPr="005A3214">
        <w:rPr>
          <w:b/>
          <w:color w:val="000000"/>
        </w:rPr>
        <w:t>Для достижения этой цели изучение географии на этой ступени основного общего образования должно быть направлено на решение следующих задач:</w:t>
      </w:r>
    </w:p>
    <w:p w:rsidR="00B36F15" w:rsidRPr="005A3214" w:rsidRDefault="00B36F15" w:rsidP="00C25832">
      <w:pPr>
        <w:pStyle w:val="ae"/>
        <w:numPr>
          <w:ilvl w:val="0"/>
          <w:numId w:val="25"/>
        </w:numPr>
        <w:jc w:val="both"/>
        <w:rPr>
          <w:rFonts w:ascii="Tahoma" w:hAnsi="Tahoma" w:cs="Tahoma"/>
          <w:color w:val="000000"/>
        </w:rPr>
      </w:pPr>
      <w:r w:rsidRPr="005A3214">
        <w:rPr>
          <w:color w:val="000000"/>
        </w:rPr>
        <w:t>сформировать у учащихся знания и представления о России как целостном географическом регионе и субъекте мирового географического пространства, в котором протекают как глобальные, так и специфические природные, социально-экономические и экологические процессы;</w:t>
      </w:r>
    </w:p>
    <w:p w:rsidR="00B36F15" w:rsidRPr="005A3214" w:rsidRDefault="00B36F15" w:rsidP="00C25832">
      <w:pPr>
        <w:pStyle w:val="ae"/>
        <w:numPr>
          <w:ilvl w:val="0"/>
          <w:numId w:val="26"/>
        </w:numPr>
        <w:jc w:val="both"/>
        <w:rPr>
          <w:rFonts w:ascii="Tahoma" w:hAnsi="Tahoma" w:cs="Tahoma"/>
          <w:color w:val="000000"/>
        </w:rPr>
      </w:pPr>
      <w:r w:rsidRPr="005A3214">
        <w:rPr>
          <w:color w:val="000000"/>
        </w:rPr>
        <w:t>сформировать представления о географических особенностях природы, населения и экономики России в целом, ее отдельных хозяйственных звеньев и районов;</w:t>
      </w:r>
    </w:p>
    <w:p w:rsidR="00B36F15" w:rsidRPr="005A3214" w:rsidRDefault="00B36F15" w:rsidP="00C25832">
      <w:pPr>
        <w:pStyle w:val="ae"/>
        <w:numPr>
          <w:ilvl w:val="0"/>
          <w:numId w:val="26"/>
        </w:numPr>
        <w:jc w:val="both"/>
        <w:rPr>
          <w:rFonts w:ascii="Tahoma" w:hAnsi="Tahoma" w:cs="Tahoma"/>
          <w:color w:val="000000"/>
        </w:rPr>
      </w:pPr>
      <w:r w:rsidRPr="005A3214">
        <w:rPr>
          <w:color w:val="000000"/>
        </w:rPr>
        <w:t>сформировать представления о географических аспектах современных социально-экономических и экологических проблем страны;</w:t>
      </w:r>
    </w:p>
    <w:p w:rsidR="00B36F15" w:rsidRPr="005A3214" w:rsidRDefault="00B36F15" w:rsidP="00C25832">
      <w:pPr>
        <w:pStyle w:val="ae"/>
        <w:numPr>
          <w:ilvl w:val="0"/>
          <w:numId w:val="26"/>
        </w:numPr>
        <w:jc w:val="both"/>
        <w:rPr>
          <w:rFonts w:ascii="Tahoma" w:hAnsi="Tahoma" w:cs="Tahoma"/>
          <w:color w:val="000000"/>
        </w:rPr>
      </w:pPr>
      <w:r w:rsidRPr="005A3214">
        <w:rPr>
          <w:color w:val="000000"/>
        </w:rPr>
        <w:t>продолжить развитие практических умений и навыков самостоятельной работы, способствующих активному и социально-ответственному поведению в российском пространстве.</w:t>
      </w:r>
    </w:p>
    <w:p w:rsidR="00623F12" w:rsidRPr="005A3214" w:rsidRDefault="00623F12" w:rsidP="00082141">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Курс «География России» занимает центральное место в системе школьной географии. Особая его роль определяется тем, что помимо научно-ознакомительных функций он сильнейшим образом влияет на становление мировоззрения и личностных качеств учащихся. При организации учебного процесса необходимо добиваться единства обучения, воспитания, развития. Это позволит обеспечить духовно-нравственное становление обучающихся, подготовку к жизненному самоопределению, самостоятельному выбору в пользу гуманистических идеалов. Эффективность решения воспитательных задач зависит от целенаправленного отбора содержания учебного материала, представляющего ученикам образцы подлинной нравственности, духовности, гражданственности, гуманизма. На примере жизни российских исследователей и путешественников происходит воспитание таких качеств, как патриотизм, честность, справедливость, мужество, гордость за свою страну. Изучение раздела «Природа и человек» позволяет развивать эмоционально-ценностное отношение к природе, чувство ответственности за развитие биосферы, за экологическое благополучие страны. </w:t>
      </w:r>
    </w:p>
    <w:p w:rsidR="00AF07D3" w:rsidRPr="00CB6D05" w:rsidRDefault="00AF07D3" w:rsidP="00AF07D3">
      <w:pPr>
        <w:jc w:val="center"/>
        <w:rPr>
          <w:rFonts w:ascii="Times New Roman" w:eastAsia="Times New Roman" w:hAnsi="Times New Roman"/>
          <w:b/>
          <w:sz w:val="28"/>
          <w:szCs w:val="28"/>
          <w:lang w:eastAsia="ru-RU"/>
        </w:rPr>
      </w:pPr>
      <w:r w:rsidRPr="00CB6D05">
        <w:rPr>
          <w:rFonts w:ascii="Times New Roman" w:eastAsia="Times New Roman" w:hAnsi="Times New Roman" w:hint="eastAsia"/>
          <w:b/>
          <w:sz w:val="28"/>
          <w:szCs w:val="28"/>
          <w:lang w:eastAsia="ru-RU"/>
        </w:rPr>
        <w:t>Учебно</w:t>
      </w:r>
      <w:r w:rsidRPr="00CB6D05">
        <w:rPr>
          <w:rFonts w:ascii="Times New Roman" w:eastAsia="Times New Roman" w:hAnsi="Times New Roman"/>
          <w:b/>
          <w:sz w:val="28"/>
          <w:szCs w:val="28"/>
          <w:lang w:eastAsia="ru-RU"/>
        </w:rPr>
        <w:t>-</w:t>
      </w:r>
      <w:r w:rsidRPr="00CB6D05">
        <w:rPr>
          <w:rFonts w:ascii="Times New Roman" w:eastAsia="Times New Roman" w:hAnsi="Times New Roman" w:hint="eastAsia"/>
          <w:b/>
          <w:sz w:val="28"/>
          <w:szCs w:val="28"/>
          <w:lang w:eastAsia="ru-RU"/>
        </w:rPr>
        <w:t>методическое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и</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материально</w:t>
      </w:r>
      <w:r w:rsidRPr="00CB6D05">
        <w:rPr>
          <w:rFonts w:ascii="Times New Roman" w:eastAsia="Times New Roman" w:hAnsi="Times New Roman"/>
          <w:b/>
          <w:sz w:val="28"/>
          <w:szCs w:val="28"/>
          <w:lang w:eastAsia="ru-RU"/>
        </w:rPr>
        <w:t>-</w:t>
      </w:r>
      <w:r w:rsidRPr="00CB6D05">
        <w:rPr>
          <w:rFonts w:ascii="Times New Roman" w:eastAsia="Times New Roman" w:hAnsi="Times New Roman" w:hint="eastAsia"/>
          <w:b/>
          <w:sz w:val="28"/>
          <w:szCs w:val="28"/>
          <w:lang w:eastAsia="ru-RU"/>
        </w:rPr>
        <w:t>техническое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обеспечение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образовательного</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процесса</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является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неотъемлемой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частью</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информационно</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образовательной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среды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предмету</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нем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также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могут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проводиться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внеклассные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внеурочные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занятия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воспитательная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учащимися</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Основа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рабочие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места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для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учащихся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учителя</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Оборудование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включает</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УМК</w:t>
      </w:r>
      <w:r w:rsidRPr="00CA3B28">
        <w:rPr>
          <w:rFonts w:ascii="Times New Roman" w:eastAsia="Times New Roman" w:hAnsi="Times New Roman"/>
          <w:lang w:eastAsia="ru-RU"/>
        </w:rPr>
        <w:t xml:space="preserve"> - </w:t>
      </w:r>
      <w:r w:rsidRPr="00CA3B28">
        <w:rPr>
          <w:rFonts w:ascii="Times New Roman" w:eastAsia="Times New Roman" w:hAnsi="Times New Roman" w:hint="eastAsia"/>
          <w:lang w:eastAsia="ru-RU"/>
        </w:rPr>
        <w:t>Е</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Домогацких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Москва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«Русское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слово»</w:t>
      </w:r>
      <w:r w:rsidRPr="00CA3B28">
        <w:rPr>
          <w:rFonts w:ascii="Times New Roman" w:eastAsia="Times New Roman" w:hAnsi="Times New Roman"/>
          <w:lang w:eastAsia="ru-RU"/>
        </w:rPr>
        <w:t xml:space="preserve"> 2016</w:t>
      </w:r>
      <w:r w:rsidRPr="00CA3B28">
        <w:rPr>
          <w:rFonts w:ascii="Times New Roman" w:eastAsia="Times New Roman" w:hAnsi="Times New Roman" w:hint="eastAsia"/>
          <w:lang w:eastAsia="ru-RU"/>
        </w:rPr>
        <w:t>г</w:t>
      </w:r>
      <w:r w:rsidRPr="00CA3B28">
        <w:rPr>
          <w:rFonts w:ascii="Times New Roman" w:eastAsia="Times New Roman" w:hAnsi="Times New Roman"/>
          <w:lang w:eastAsia="ru-RU"/>
        </w:rPr>
        <w:t>. - 2017</w:t>
      </w:r>
      <w:r w:rsidRPr="00CA3B28">
        <w:rPr>
          <w:rFonts w:ascii="Times New Roman" w:eastAsia="Times New Roman" w:hAnsi="Times New Roman" w:hint="eastAsia"/>
          <w:lang w:eastAsia="ru-RU"/>
        </w:rPr>
        <w:t>г</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Примерные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программы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учебным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предметам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География</w:t>
      </w:r>
      <w:r w:rsidRPr="00CA3B28">
        <w:rPr>
          <w:rFonts w:ascii="Times New Roman" w:eastAsia="Times New Roman" w:hAnsi="Times New Roman"/>
          <w:lang w:eastAsia="ru-RU"/>
        </w:rPr>
        <w:t xml:space="preserve"> 5 </w:t>
      </w: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 xml:space="preserve"> 9 </w:t>
      </w:r>
      <w:r w:rsidRPr="00CA3B28">
        <w:rPr>
          <w:rFonts w:ascii="Times New Roman" w:eastAsia="Times New Roman" w:hAnsi="Times New Roman" w:hint="eastAsia"/>
          <w:lang w:eastAsia="ru-RU"/>
        </w:rPr>
        <w:t>классы</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Федеральный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государственный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образовательный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стандарт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основного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общего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образования</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технических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информационно</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коммуникативных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средств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обучения</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компьютер</w:t>
      </w:r>
      <w:r w:rsidRPr="00CA3B28">
        <w:rPr>
          <w:rFonts w:ascii="Times New Roman" w:eastAsia="Times New Roman" w:hAnsi="Times New Roman"/>
          <w:lang w:eastAsia="ru-RU"/>
        </w:rPr>
        <w:t xml:space="preserve"> </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мультимедиапроектор</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медиатеку</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документальных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видеоресурсов</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t xml:space="preserve"> </w:t>
      </w:r>
      <w:r w:rsidRPr="00CA3B28">
        <w:rPr>
          <w:rFonts w:ascii="Times New Roman" w:eastAsia="Times New Roman" w:hAnsi="Times New Roman" w:hint="eastAsia"/>
          <w:lang w:eastAsia="ru-RU"/>
        </w:rPr>
        <w:t>тематических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карт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таблиц</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всем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разделам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школьного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курса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географии</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портретов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выдающихся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путешественников</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картотеку</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заданиями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для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индивидуального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обучения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организации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проведения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самостоятельных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практических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контрольных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работ</w:t>
      </w:r>
      <w:r w:rsidRPr="00CA3B28">
        <w:rPr>
          <w:rFonts w:ascii="Times New Roman" w:eastAsia="Times New Roman" w:hAnsi="Times New Roman"/>
          <w:lang w:eastAsia="ru-RU"/>
        </w:rPr>
        <w:t>.</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гербарий</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коллекция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образцов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горных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пород</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минералов</w:t>
      </w:r>
    </w:p>
    <w:p w:rsidR="00AF07D3" w:rsidRPr="00CA3B28"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компасы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рулетки</w:t>
      </w:r>
      <w:r w:rsidRPr="00CA3B28">
        <w:rPr>
          <w:rFonts w:ascii="Times New Roman" w:eastAsia="Times New Roman" w:hAnsi="Times New Roman"/>
          <w:lang w:eastAsia="ru-RU"/>
        </w:rPr>
        <w:t xml:space="preserve">. </w:t>
      </w:r>
    </w:p>
    <w:p w:rsidR="00AF07D3" w:rsidRPr="00AF07D3" w:rsidRDefault="00AF07D3" w:rsidP="00AF07D3">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Глобус</w:t>
      </w:r>
    </w:p>
    <w:p w:rsidR="00AF07D3" w:rsidRDefault="00C25832" w:rsidP="00082141">
      <w:pPr>
        <w:ind w:firstLine="360"/>
        <w:jc w:val="both"/>
        <w:rPr>
          <w:rFonts w:ascii="Times New Roman" w:hAnsi="Times New Roman" w:cs="Times New Roman"/>
          <w:sz w:val="24"/>
          <w:szCs w:val="24"/>
        </w:rPr>
      </w:pPr>
      <w:r w:rsidRPr="005A3214">
        <w:rPr>
          <w:rFonts w:ascii="Times New Roman" w:hAnsi="Times New Roman" w:cs="Times New Roman"/>
          <w:sz w:val="24"/>
          <w:szCs w:val="24"/>
          <w:u w:val="single"/>
        </w:rPr>
        <w:t>При обучении географии в 8 классе используется следующий методический комплект и дополнительная литература</w:t>
      </w:r>
      <w:r w:rsidRPr="005A3214">
        <w:rPr>
          <w:rFonts w:ascii="Times New Roman" w:hAnsi="Times New Roman" w:cs="Times New Roman"/>
          <w:sz w:val="24"/>
          <w:szCs w:val="24"/>
        </w:rPr>
        <w:t>:</w:t>
      </w:r>
    </w:p>
    <w:p w:rsidR="00AF07D3" w:rsidRDefault="00C25832" w:rsidP="00082141">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 </w:t>
      </w:r>
      <w:r w:rsidR="00A34EE7" w:rsidRPr="005A3214">
        <w:rPr>
          <w:rFonts w:ascii="Times New Roman" w:hAnsi="Times New Roman"/>
          <w:sz w:val="24"/>
          <w:szCs w:val="24"/>
        </w:rPr>
        <w:t>учебник для  8 класса Е.М. Домогацких,  Н.И.Алексеевский «География: физическая география России», «Русское  слово», 2018</w:t>
      </w:r>
      <w:r w:rsidRPr="005A3214">
        <w:rPr>
          <w:rFonts w:ascii="Times New Roman" w:hAnsi="Times New Roman" w:cs="Times New Roman"/>
          <w:sz w:val="24"/>
          <w:szCs w:val="24"/>
        </w:rPr>
        <w:t>;</w:t>
      </w:r>
    </w:p>
    <w:p w:rsidR="00AF07D3" w:rsidRDefault="00C25832" w:rsidP="00082141">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 атласы и контурные карты для 8 класса; «Современный урок географии» Ч. 5. Методические разработки уроков по курсу «География России».8 класс/ Редактор-составитель И.И. Баринова. – М; Школьная Пресса,2004.;</w:t>
      </w:r>
    </w:p>
    <w:p w:rsidR="00AF07D3" w:rsidRDefault="00C25832" w:rsidP="00082141">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 «Практические работы по географии и методика их выполнения»:</w:t>
      </w:r>
    </w:p>
    <w:p w:rsidR="00AF07D3" w:rsidRPr="00E40C37" w:rsidRDefault="00C25832" w:rsidP="00AF07D3">
      <w:pPr>
        <w:ind w:firstLine="360"/>
        <w:jc w:val="both"/>
        <w:rPr>
          <w:rFonts w:ascii="Times New Roman" w:eastAsia="Times New Roman" w:hAnsi="Times New Roman"/>
          <w:b/>
          <w:sz w:val="28"/>
          <w:szCs w:val="28"/>
          <w:lang w:eastAsia="ru-RU"/>
        </w:rPr>
      </w:pPr>
      <w:r w:rsidRPr="005A3214">
        <w:rPr>
          <w:rFonts w:ascii="Times New Roman" w:hAnsi="Times New Roman" w:cs="Times New Roman"/>
          <w:sz w:val="24"/>
          <w:szCs w:val="24"/>
        </w:rPr>
        <w:t xml:space="preserve"> Пособие для учителя. – М.; АРКТИ, 2003.; «География России. 8 – 9 кл.»: метод. Пособие / И. И. Баринова, В.П. Дронов. – 2-е издание, М,; Дрофа, 2005.; «География России. Природа. 8 класс»: </w:t>
      </w:r>
    </w:p>
    <w:p w:rsidR="000A14A2" w:rsidRPr="005A3214" w:rsidRDefault="00082141" w:rsidP="00082141">
      <w:pPr>
        <w:jc w:val="center"/>
        <w:rPr>
          <w:rFonts w:ascii="Times New Roman" w:hAnsi="Times New Roman" w:cs="Times New Roman"/>
          <w:b/>
          <w:sz w:val="24"/>
          <w:szCs w:val="24"/>
        </w:rPr>
      </w:pPr>
      <w:r w:rsidRPr="00E40C37">
        <w:rPr>
          <w:rFonts w:ascii="Times New Roman" w:eastAsia="Times New Roman" w:hAnsi="Times New Roman"/>
          <w:b/>
          <w:sz w:val="28"/>
          <w:szCs w:val="28"/>
          <w:lang w:eastAsia="ru-RU"/>
        </w:rPr>
        <w:t>Учебно-методический план</w:t>
      </w:r>
    </w:p>
    <w:tbl>
      <w:tblPr>
        <w:tblW w:w="0" w:type="auto"/>
        <w:tblInd w:w="-10" w:type="dxa"/>
        <w:tblLayout w:type="fixed"/>
        <w:tblLook w:val="0000"/>
      </w:tblPr>
      <w:tblGrid>
        <w:gridCol w:w="3227"/>
        <w:gridCol w:w="1268"/>
        <w:gridCol w:w="1269"/>
        <w:gridCol w:w="1269"/>
        <w:gridCol w:w="1269"/>
        <w:gridCol w:w="1289"/>
      </w:tblGrid>
      <w:tr w:rsidR="008C7175" w:rsidRPr="005A3214" w:rsidTr="00D811D9">
        <w:tc>
          <w:tcPr>
            <w:tcW w:w="3227" w:type="dxa"/>
            <w:tcBorders>
              <w:top w:val="single" w:sz="4" w:space="0" w:color="000000"/>
              <w:left w:val="single" w:sz="4" w:space="0" w:color="000000"/>
              <w:bottom w:val="single" w:sz="4" w:space="0" w:color="000000"/>
            </w:tcBorders>
            <w:shd w:val="clear" w:color="auto" w:fill="auto"/>
            <w:vAlign w:val="center"/>
          </w:tcPr>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 xml:space="preserve">Раздел, </w:t>
            </w:r>
          </w:p>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тема</w:t>
            </w:r>
          </w:p>
        </w:tc>
        <w:tc>
          <w:tcPr>
            <w:tcW w:w="6364" w:type="dxa"/>
            <w:gridSpan w:val="5"/>
            <w:tcBorders>
              <w:top w:val="single" w:sz="4" w:space="0" w:color="000000"/>
              <w:left w:val="single" w:sz="4" w:space="0" w:color="000000"/>
              <w:bottom w:val="single" w:sz="4" w:space="0" w:color="000000"/>
              <w:right w:val="single" w:sz="4" w:space="0" w:color="000000"/>
            </w:tcBorders>
            <w:shd w:val="clear" w:color="auto" w:fill="auto"/>
          </w:tcPr>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Количество часов</w:t>
            </w:r>
          </w:p>
        </w:tc>
      </w:tr>
      <w:tr w:rsidR="008C7175" w:rsidRPr="005A3214" w:rsidTr="00D811D9">
        <w:tc>
          <w:tcPr>
            <w:tcW w:w="3227" w:type="dxa"/>
            <w:tcBorders>
              <w:top w:val="single" w:sz="4" w:space="0" w:color="000000"/>
              <w:left w:val="single" w:sz="4" w:space="0" w:color="000000"/>
              <w:bottom w:val="single" w:sz="4" w:space="0" w:color="000000"/>
            </w:tcBorders>
            <w:shd w:val="clear" w:color="auto" w:fill="auto"/>
            <w:vAlign w:val="center"/>
          </w:tcPr>
          <w:p w:rsidR="008C7175" w:rsidRPr="005A3214" w:rsidRDefault="008C7175" w:rsidP="00D811D9">
            <w:pPr>
              <w:snapToGrid w:val="0"/>
              <w:spacing w:after="0"/>
              <w:jc w:val="center"/>
              <w:rPr>
                <w:rFonts w:ascii="Times New Roman" w:hAnsi="Times New Roman" w:cs="Times New Roman"/>
                <w:sz w:val="24"/>
                <w:szCs w:val="24"/>
              </w:rPr>
            </w:pPr>
          </w:p>
        </w:tc>
        <w:tc>
          <w:tcPr>
            <w:tcW w:w="1268" w:type="dxa"/>
            <w:tcBorders>
              <w:top w:val="single" w:sz="4" w:space="0" w:color="000000"/>
              <w:left w:val="single" w:sz="4" w:space="0" w:color="000000"/>
              <w:bottom w:val="single" w:sz="4" w:space="0" w:color="000000"/>
            </w:tcBorders>
            <w:shd w:val="clear" w:color="auto" w:fill="auto"/>
            <w:vAlign w:val="center"/>
          </w:tcPr>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 xml:space="preserve">всего </w:t>
            </w:r>
          </w:p>
        </w:tc>
        <w:tc>
          <w:tcPr>
            <w:tcW w:w="1269" w:type="dxa"/>
            <w:tcBorders>
              <w:top w:val="single" w:sz="4" w:space="0" w:color="000000"/>
              <w:left w:val="single" w:sz="4" w:space="0" w:color="000000"/>
              <w:bottom w:val="single" w:sz="4" w:space="0" w:color="000000"/>
            </w:tcBorders>
            <w:shd w:val="clear" w:color="auto" w:fill="auto"/>
            <w:vAlign w:val="center"/>
          </w:tcPr>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теорети-ческих</w:t>
            </w:r>
          </w:p>
        </w:tc>
        <w:tc>
          <w:tcPr>
            <w:tcW w:w="1269" w:type="dxa"/>
            <w:tcBorders>
              <w:top w:val="single" w:sz="4" w:space="0" w:color="000000"/>
              <w:left w:val="single" w:sz="4" w:space="0" w:color="000000"/>
              <w:bottom w:val="single" w:sz="4" w:space="0" w:color="000000"/>
            </w:tcBorders>
            <w:shd w:val="clear" w:color="auto" w:fill="auto"/>
            <w:vAlign w:val="center"/>
          </w:tcPr>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практи-ческих</w:t>
            </w:r>
          </w:p>
        </w:tc>
        <w:tc>
          <w:tcPr>
            <w:tcW w:w="1269" w:type="dxa"/>
            <w:tcBorders>
              <w:top w:val="single" w:sz="4" w:space="0" w:color="000000"/>
              <w:left w:val="single" w:sz="4" w:space="0" w:color="000000"/>
              <w:bottom w:val="single" w:sz="4" w:space="0" w:color="000000"/>
            </w:tcBorders>
            <w:shd w:val="clear" w:color="auto" w:fill="auto"/>
            <w:vAlign w:val="center"/>
          </w:tcPr>
          <w:p w:rsidR="008C7175" w:rsidRPr="005A3214" w:rsidRDefault="008C7175"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контрольных</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7175" w:rsidRPr="005A3214" w:rsidRDefault="008C7175" w:rsidP="00D811D9">
            <w:pPr>
              <w:spacing w:after="0"/>
              <w:jc w:val="center"/>
              <w:rPr>
                <w:sz w:val="24"/>
                <w:szCs w:val="24"/>
              </w:rPr>
            </w:pPr>
            <w:r w:rsidRPr="005A3214">
              <w:rPr>
                <w:rFonts w:ascii="Times New Roman" w:hAnsi="Times New Roman" w:cs="Times New Roman"/>
                <w:sz w:val="24"/>
                <w:szCs w:val="24"/>
              </w:rPr>
              <w:t xml:space="preserve">экскур-сий </w:t>
            </w:r>
          </w:p>
        </w:tc>
      </w:tr>
      <w:tr w:rsidR="008C7175" w:rsidRPr="005A3214" w:rsidTr="00D811D9">
        <w:tc>
          <w:tcPr>
            <w:tcW w:w="3227"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both"/>
              <w:rPr>
                <w:rFonts w:ascii="Times New Roman" w:hAnsi="Times New Roman" w:cs="Times New Roman"/>
                <w:sz w:val="24"/>
                <w:szCs w:val="24"/>
              </w:rPr>
            </w:pPr>
            <w:r w:rsidRPr="005A3214">
              <w:rPr>
                <w:rFonts w:ascii="Times New Roman" w:hAnsi="Times New Roman" w:cs="Times New Roman"/>
                <w:b/>
                <w:bCs/>
                <w:sz w:val="24"/>
                <w:szCs w:val="24"/>
              </w:rPr>
              <w:t>Тема 1</w:t>
            </w:r>
            <w:r w:rsidR="008C7175" w:rsidRPr="005A3214">
              <w:rPr>
                <w:rFonts w:ascii="Times New Roman" w:hAnsi="Times New Roman" w:cs="Times New Roman"/>
                <w:sz w:val="24"/>
                <w:szCs w:val="24"/>
              </w:rPr>
              <w:t xml:space="preserve">: </w:t>
            </w:r>
          </w:p>
          <w:p w:rsidR="008C7175" w:rsidRPr="005A3214" w:rsidRDefault="00A34EE7" w:rsidP="00D811D9">
            <w:pPr>
              <w:spacing w:after="0"/>
              <w:jc w:val="both"/>
              <w:rPr>
                <w:rFonts w:ascii="Times New Roman" w:hAnsi="Times New Roman" w:cs="Times New Roman"/>
                <w:sz w:val="24"/>
                <w:szCs w:val="24"/>
              </w:rPr>
            </w:pPr>
            <w:r w:rsidRPr="005A3214">
              <w:rPr>
                <w:rFonts w:ascii="Times New Roman" w:hAnsi="Times New Roman" w:cs="Times New Roman"/>
                <w:b/>
                <w:bCs/>
                <w:sz w:val="24"/>
                <w:szCs w:val="24"/>
              </w:rPr>
              <w:t>Географическая карта и источни</w:t>
            </w:r>
            <w:r w:rsidR="00D032FE" w:rsidRPr="005A3214">
              <w:rPr>
                <w:rFonts w:ascii="Times New Roman" w:hAnsi="Times New Roman" w:cs="Times New Roman"/>
                <w:b/>
                <w:bCs/>
                <w:sz w:val="24"/>
                <w:szCs w:val="24"/>
              </w:rPr>
              <w:t>ки географической информации (3</w:t>
            </w:r>
            <w:r w:rsidRPr="005A3214">
              <w:rPr>
                <w:rFonts w:ascii="Times New Roman" w:hAnsi="Times New Roman" w:cs="Times New Roman"/>
                <w:b/>
                <w:bCs/>
                <w:sz w:val="24"/>
                <w:szCs w:val="24"/>
              </w:rPr>
              <w:t>часа)</w:t>
            </w:r>
            <w:r w:rsidR="008C7175" w:rsidRPr="005A3214">
              <w:rPr>
                <w:rFonts w:ascii="Times New Roman" w:hAnsi="Times New Roman" w:cs="Times New Roman"/>
                <w:sz w:val="24"/>
                <w:szCs w:val="24"/>
              </w:rPr>
              <w:t>.</w:t>
            </w:r>
          </w:p>
        </w:tc>
        <w:tc>
          <w:tcPr>
            <w:tcW w:w="1268"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8C7175" w:rsidP="00D811D9">
            <w:pPr>
              <w:spacing w:after="0"/>
              <w:jc w:val="center"/>
              <w:rPr>
                <w:rFonts w:ascii="Times New Roman" w:hAnsi="Times New Roman" w:cs="Times New Roman"/>
                <w:sz w:val="24"/>
                <w:szCs w:val="24"/>
              </w:rPr>
            </w:pP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8C7175" w:rsidP="00D811D9">
            <w:pPr>
              <w:spacing w:after="0"/>
              <w:rPr>
                <w:rFonts w:ascii="Times New Roman" w:hAnsi="Times New Roman" w:cs="Times New Roman"/>
                <w:sz w:val="24"/>
                <w:szCs w:val="24"/>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8C7175" w:rsidRPr="005A3214" w:rsidRDefault="008C7175" w:rsidP="00D811D9">
            <w:pPr>
              <w:snapToGrid w:val="0"/>
              <w:spacing w:after="0"/>
              <w:jc w:val="center"/>
              <w:rPr>
                <w:rFonts w:ascii="Times New Roman" w:hAnsi="Times New Roman" w:cs="Times New Roman"/>
                <w:sz w:val="24"/>
                <w:szCs w:val="24"/>
              </w:rPr>
            </w:pPr>
          </w:p>
        </w:tc>
      </w:tr>
      <w:tr w:rsidR="008C7175" w:rsidRPr="005A3214" w:rsidTr="00D811D9">
        <w:tc>
          <w:tcPr>
            <w:tcW w:w="3227"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rPr>
                <w:rFonts w:ascii="Times New Roman" w:eastAsia="Times New Roman" w:hAnsi="Times New Roman" w:cs="Times New Roman"/>
                <w:sz w:val="24"/>
                <w:szCs w:val="24"/>
              </w:rPr>
            </w:pPr>
            <w:r w:rsidRPr="005A3214">
              <w:rPr>
                <w:rFonts w:ascii="Times New Roman" w:hAnsi="Times New Roman" w:cs="Times New Roman"/>
                <w:b/>
                <w:sz w:val="24"/>
                <w:szCs w:val="24"/>
              </w:rPr>
              <w:t xml:space="preserve">Тема 2.  </w:t>
            </w:r>
            <w:r w:rsidR="00D032FE" w:rsidRPr="005A3214">
              <w:rPr>
                <w:rFonts w:ascii="Times New Roman" w:hAnsi="Times New Roman" w:cs="Times New Roman"/>
                <w:b/>
                <w:bCs/>
                <w:sz w:val="24"/>
                <w:szCs w:val="24"/>
              </w:rPr>
              <w:t xml:space="preserve">Россия на карте мира (6 </w:t>
            </w:r>
            <w:r w:rsidRPr="005A3214">
              <w:rPr>
                <w:rFonts w:ascii="Times New Roman" w:hAnsi="Times New Roman" w:cs="Times New Roman"/>
                <w:b/>
                <w:bCs/>
                <w:sz w:val="24"/>
                <w:szCs w:val="24"/>
              </w:rPr>
              <w:t>часов)</w:t>
            </w:r>
          </w:p>
        </w:tc>
        <w:tc>
          <w:tcPr>
            <w:tcW w:w="1268"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6</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8C7175" w:rsidP="00D811D9">
            <w:pPr>
              <w:spacing w:after="0"/>
              <w:rPr>
                <w:rFonts w:ascii="Times New Roman" w:hAnsi="Times New Roman" w:cs="Times New Roman"/>
                <w:sz w:val="24"/>
                <w:szCs w:val="24"/>
                <w:lang w:val="en-US"/>
              </w:rPr>
            </w:pPr>
            <w:r w:rsidRPr="005A3214">
              <w:rPr>
                <w:rFonts w:ascii="Times New Roman" w:hAnsi="Times New Roman" w:cs="Times New Roman"/>
                <w:sz w:val="24"/>
                <w:szCs w:val="24"/>
                <w:lang w:val="en-US"/>
              </w:rPr>
              <w:t>1</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8C7175" w:rsidRPr="005A3214" w:rsidRDefault="008C7175" w:rsidP="00D811D9">
            <w:pPr>
              <w:snapToGrid w:val="0"/>
              <w:spacing w:after="0"/>
              <w:jc w:val="center"/>
              <w:rPr>
                <w:rFonts w:ascii="Times New Roman" w:hAnsi="Times New Roman" w:cs="Times New Roman"/>
                <w:sz w:val="24"/>
                <w:szCs w:val="24"/>
              </w:rPr>
            </w:pPr>
          </w:p>
        </w:tc>
      </w:tr>
      <w:tr w:rsidR="008C7175" w:rsidRPr="005A3214" w:rsidTr="00D811D9">
        <w:tc>
          <w:tcPr>
            <w:tcW w:w="3227"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both"/>
              <w:rPr>
                <w:rFonts w:ascii="Times New Roman" w:hAnsi="Times New Roman" w:cs="Times New Roman"/>
                <w:sz w:val="24"/>
                <w:szCs w:val="24"/>
              </w:rPr>
            </w:pPr>
            <w:r w:rsidRPr="005A3214">
              <w:rPr>
                <w:rFonts w:ascii="Times New Roman" w:hAnsi="Times New Roman"/>
                <w:b/>
                <w:spacing w:val="-5"/>
                <w:sz w:val="24"/>
                <w:szCs w:val="24"/>
              </w:rPr>
              <w:t xml:space="preserve">Тема 3.  </w:t>
            </w:r>
            <w:r w:rsidRPr="005A3214">
              <w:rPr>
                <w:rFonts w:ascii="Times New Roman" w:hAnsi="Times New Roman"/>
                <w:b/>
                <w:bCs/>
                <w:sz w:val="24"/>
                <w:szCs w:val="24"/>
              </w:rPr>
              <w:t>История изучения территории России (4 часа</w:t>
            </w:r>
          </w:p>
        </w:tc>
        <w:tc>
          <w:tcPr>
            <w:tcW w:w="1268"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4</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A34EE7"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4</w:t>
            </w: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8C7175" w:rsidP="00D811D9">
            <w:pPr>
              <w:spacing w:after="0"/>
              <w:jc w:val="center"/>
              <w:rPr>
                <w:rFonts w:ascii="Times New Roman" w:hAnsi="Times New Roman" w:cs="Times New Roman"/>
                <w:sz w:val="24"/>
                <w:szCs w:val="24"/>
              </w:rPr>
            </w:pPr>
          </w:p>
        </w:tc>
        <w:tc>
          <w:tcPr>
            <w:tcW w:w="1269" w:type="dxa"/>
            <w:tcBorders>
              <w:top w:val="single" w:sz="4" w:space="0" w:color="000000"/>
              <w:left w:val="single" w:sz="4" w:space="0" w:color="000000"/>
              <w:bottom w:val="single" w:sz="4" w:space="0" w:color="000000"/>
            </w:tcBorders>
            <w:shd w:val="clear" w:color="auto" w:fill="auto"/>
          </w:tcPr>
          <w:p w:rsidR="008C7175" w:rsidRPr="005A3214" w:rsidRDefault="008C7175" w:rsidP="00D811D9">
            <w:pPr>
              <w:spacing w:after="0"/>
              <w:rPr>
                <w:rFonts w:ascii="Times New Roman" w:hAnsi="Times New Roman" w:cs="Times New Roman"/>
                <w:sz w:val="24"/>
                <w:szCs w:val="24"/>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8C7175" w:rsidRPr="005A3214" w:rsidRDefault="008C7175"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sz w:val="24"/>
                <w:szCs w:val="24"/>
              </w:rPr>
            </w:pPr>
            <w:r w:rsidRPr="005A3214">
              <w:rPr>
                <w:rFonts w:ascii="Times New Roman" w:hAnsi="Times New Roman" w:cs="Times New Roman"/>
                <w:b/>
                <w:sz w:val="24"/>
                <w:szCs w:val="24"/>
              </w:rPr>
              <w:t xml:space="preserve">Тема 4. </w:t>
            </w:r>
            <w:r w:rsidRPr="005A3214">
              <w:rPr>
                <w:rFonts w:ascii="Times New Roman" w:hAnsi="Times New Roman" w:cs="Times New Roman"/>
                <w:b/>
                <w:bCs/>
                <w:sz w:val="24"/>
                <w:szCs w:val="24"/>
              </w:rPr>
              <w:t>Геологическое строение и рельеф (6часов)</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6</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4</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b/>
                <w:sz w:val="24"/>
                <w:szCs w:val="24"/>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b/>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sz w:val="24"/>
                <w:szCs w:val="24"/>
              </w:rPr>
            </w:pPr>
            <w:r w:rsidRPr="005A3214">
              <w:rPr>
                <w:rFonts w:ascii="Times New Roman" w:hAnsi="Times New Roman"/>
                <w:b/>
                <w:sz w:val="24"/>
                <w:szCs w:val="24"/>
              </w:rPr>
              <w:t xml:space="preserve">Тема 5. </w:t>
            </w:r>
            <w:r w:rsidRPr="005A3214">
              <w:rPr>
                <w:rFonts w:ascii="Times New Roman" w:hAnsi="Times New Roman"/>
                <w:b/>
                <w:bCs/>
                <w:sz w:val="24"/>
                <w:szCs w:val="24"/>
              </w:rPr>
              <w:t>Климат России (9 часов)</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9</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6</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b/>
                <w:sz w:val="24"/>
                <w:szCs w:val="24"/>
              </w:rPr>
            </w:pPr>
            <w:r w:rsidRPr="005A3214">
              <w:rPr>
                <w:rFonts w:ascii="Times New Roman" w:hAnsi="Times New Roman" w:cs="Times New Roman"/>
                <w:b/>
                <w:sz w:val="24"/>
                <w:szCs w:val="24"/>
              </w:rPr>
              <w:t xml:space="preserve">Тема 6. </w:t>
            </w:r>
            <w:r w:rsidRPr="005A3214">
              <w:rPr>
                <w:rFonts w:ascii="Times New Roman" w:hAnsi="Times New Roman" w:cs="Times New Roman"/>
                <w:b/>
                <w:bCs/>
                <w:sz w:val="24"/>
                <w:szCs w:val="24"/>
              </w:rPr>
              <w:t>Гидрография России (8 часов)</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8</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5</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sz w:val="24"/>
                <w:szCs w:val="24"/>
              </w:rPr>
            </w:pPr>
            <w:r w:rsidRPr="005A3214">
              <w:rPr>
                <w:rFonts w:ascii="Times New Roman" w:hAnsi="Times New Roman" w:cs="Times New Roman"/>
                <w:b/>
                <w:sz w:val="24"/>
                <w:szCs w:val="24"/>
              </w:rPr>
              <w:t xml:space="preserve">Тема 7. </w:t>
            </w:r>
            <w:r w:rsidRPr="005A3214">
              <w:rPr>
                <w:rFonts w:ascii="Times New Roman" w:hAnsi="Times New Roman" w:cs="Times New Roman"/>
                <w:b/>
                <w:bCs/>
                <w:sz w:val="24"/>
                <w:szCs w:val="24"/>
              </w:rPr>
              <w:t>Почвы России (3 часа)</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sz w:val="24"/>
                <w:szCs w:val="24"/>
              </w:rPr>
            </w:pPr>
            <w:r w:rsidRPr="005A3214">
              <w:rPr>
                <w:rFonts w:ascii="Times New Roman" w:hAnsi="Times New Roman" w:cs="Times New Roman"/>
                <w:b/>
                <w:bCs/>
                <w:sz w:val="24"/>
                <w:szCs w:val="24"/>
              </w:rPr>
              <w:t>Тема 8. Растительный и животный мир России (3 часа)</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bCs/>
                <w:sz w:val="24"/>
                <w:szCs w:val="24"/>
              </w:rPr>
            </w:pPr>
            <w:r w:rsidRPr="005A3214">
              <w:rPr>
                <w:rFonts w:ascii="Times New Roman" w:hAnsi="Times New Roman" w:cs="Times New Roman"/>
                <w:b/>
                <w:bCs/>
                <w:sz w:val="24"/>
                <w:szCs w:val="24"/>
              </w:rPr>
              <w:t>Т</w:t>
            </w:r>
            <w:r w:rsidR="00BC5854" w:rsidRPr="005A3214">
              <w:rPr>
                <w:rFonts w:ascii="Times New Roman" w:hAnsi="Times New Roman" w:cs="Times New Roman"/>
                <w:b/>
                <w:bCs/>
                <w:sz w:val="24"/>
                <w:szCs w:val="24"/>
              </w:rPr>
              <w:t>ема 9. Природные зоны России (5</w:t>
            </w:r>
            <w:r w:rsidRPr="005A3214">
              <w:rPr>
                <w:rFonts w:ascii="Times New Roman" w:hAnsi="Times New Roman" w:cs="Times New Roman"/>
                <w:b/>
                <w:bCs/>
                <w:sz w:val="24"/>
                <w:szCs w:val="24"/>
              </w:rPr>
              <w:t xml:space="preserve"> часов)</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5</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BC585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bCs/>
                <w:sz w:val="24"/>
                <w:szCs w:val="24"/>
              </w:rPr>
            </w:pPr>
            <w:r w:rsidRPr="005A3214">
              <w:rPr>
                <w:rFonts w:ascii="Times New Roman" w:hAnsi="Times New Roman" w:cs="Times New Roman"/>
                <w:b/>
                <w:bCs/>
                <w:sz w:val="24"/>
                <w:szCs w:val="24"/>
              </w:rPr>
              <w:t>Тема 10. Кру</w:t>
            </w:r>
            <w:r w:rsidR="00E73934" w:rsidRPr="005A3214">
              <w:rPr>
                <w:rFonts w:ascii="Times New Roman" w:hAnsi="Times New Roman" w:cs="Times New Roman"/>
                <w:b/>
                <w:bCs/>
                <w:sz w:val="24"/>
                <w:szCs w:val="24"/>
              </w:rPr>
              <w:t>пные природные районы России (18</w:t>
            </w:r>
            <w:r w:rsidRPr="005A3214">
              <w:rPr>
                <w:rFonts w:ascii="Times New Roman" w:hAnsi="Times New Roman" w:cs="Times New Roman"/>
                <w:b/>
                <w:bCs/>
                <w:sz w:val="24"/>
                <w:szCs w:val="24"/>
              </w:rPr>
              <w:t xml:space="preserve"> часов)</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0141CB">
            <w:pPr>
              <w:spacing w:after="0"/>
              <w:jc w:val="center"/>
              <w:rPr>
                <w:rFonts w:ascii="Times New Roman" w:hAnsi="Times New Roman" w:cs="Times New Roman"/>
                <w:sz w:val="24"/>
                <w:szCs w:val="24"/>
              </w:rPr>
            </w:pPr>
            <w:r w:rsidRPr="005A3214">
              <w:rPr>
                <w:rFonts w:ascii="Times New Roman" w:hAnsi="Times New Roman" w:cs="Times New Roman"/>
                <w:sz w:val="24"/>
                <w:szCs w:val="24"/>
              </w:rPr>
              <w:t>18</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0141CB">
            <w:pPr>
              <w:spacing w:after="0"/>
              <w:jc w:val="center"/>
              <w:rPr>
                <w:rFonts w:ascii="Times New Roman" w:hAnsi="Times New Roman" w:cs="Times New Roman"/>
                <w:sz w:val="24"/>
                <w:szCs w:val="24"/>
              </w:rPr>
            </w:pPr>
            <w:r w:rsidRPr="005A3214">
              <w:rPr>
                <w:rFonts w:ascii="Times New Roman" w:hAnsi="Times New Roman" w:cs="Times New Roman"/>
                <w:sz w:val="24"/>
                <w:szCs w:val="24"/>
              </w:rPr>
              <w:t>11</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0141CB">
            <w:pPr>
              <w:spacing w:after="0"/>
              <w:jc w:val="center"/>
              <w:rPr>
                <w:rFonts w:ascii="Times New Roman" w:hAnsi="Times New Roman" w:cs="Times New Roman"/>
                <w:sz w:val="24"/>
                <w:szCs w:val="24"/>
              </w:rPr>
            </w:pPr>
            <w:r w:rsidRPr="005A3214">
              <w:rPr>
                <w:rFonts w:ascii="Times New Roman" w:hAnsi="Times New Roman" w:cs="Times New Roman"/>
                <w:sz w:val="24"/>
                <w:szCs w:val="24"/>
              </w:rPr>
              <w:t>6</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bCs/>
                <w:sz w:val="24"/>
                <w:szCs w:val="24"/>
              </w:rPr>
            </w:pPr>
            <w:r w:rsidRPr="005A3214">
              <w:rPr>
                <w:rFonts w:ascii="Times New Roman" w:hAnsi="Times New Roman" w:cs="Times New Roman"/>
                <w:b/>
                <w:bCs/>
                <w:sz w:val="24"/>
                <w:szCs w:val="24"/>
              </w:rPr>
              <w:t>Заключение. Природа и человек (3часа).</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0A14A2">
            <w:pPr>
              <w:spacing w:after="0"/>
              <w:rPr>
                <w:rFonts w:ascii="Times New Roman" w:hAnsi="Times New Roman" w:cs="Times New Roman"/>
                <w:sz w:val="24"/>
                <w:szCs w:val="24"/>
              </w:rPr>
            </w:pPr>
            <w:r w:rsidRPr="005A3214">
              <w:rPr>
                <w:rFonts w:ascii="Times New Roman" w:hAnsi="Times New Roman" w:cs="Times New Roman"/>
                <w:sz w:val="24"/>
                <w:szCs w:val="24"/>
              </w:rPr>
              <w:t>3</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D811D9">
            <w:pPr>
              <w:spacing w:after="0"/>
              <w:jc w:val="center"/>
              <w:rPr>
                <w:rFonts w:ascii="Times New Roman" w:hAnsi="Times New Roman" w:cs="Times New Roman"/>
                <w:sz w:val="24"/>
                <w:szCs w:val="24"/>
              </w:rPr>
            </w:pP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r w:rsidR="000A14A2" w:rsidRPr="005A3214" w:rsidTr="00D811D9">
        <w:tc>
          <w:tcPr>
            <w:tcW w:w="3227" w:type="dxa"/>
            <w:tcBorders>
              <w:top w:val="single" w:sz="4" w:space="0" w:color="000000"/>
              <w:left w:val="single" w:sz="4" w:space="0" w:color="000000"/>
              <w:bottom w:val="single" w:sz="4" w:space="0" w:color="000000"/>
            </w:tcBorders>
            <w:shd w:val="clear" w:color="auto" w:fill="auto"/>
          </w:tcPr>
          <w:p w:rsidR="000A14A2" w:rsidRPr="005A3214" w:rsidRDefault="000A14A2" w:rsidP="00A34EE7">
            <w:pPr>
              <w:spacing w:after="0"/>
              <w:rPr>
                <w:rFonts w:ascii="Times New Roman" w:hAnsi="Times New Roman" w:cs="Times New Roman"/>
                <w:b/>
                <w:bCs/>
                <w:sz w:val="24"/>
                <w:szCs w:val="24"/>
              </w:rPr>
            </w:pPr>
            <w:r w:rsidRPr="005A3214">
              <w:rPr>
                <w:rFonts w:ascii="Times New Roman" w:hAnsi="Times New Roman" w:cs="Times New Roman"/>
                <w:b/>
                <w:bCs/>
                <w:sz w:val="24"/>
                <w:szCs w:val="24"/>
              </w:rPr>
              <w:t xml:space="preserve">Итого </w:t>
            </w:r>
          </w:p>
        </w:tc>
        <w:tc>
          <w:tcPr>
            <w:tcW w:w="1268" w:type="dxa"/>
            <w:tcBorders>
              <w:top w:val="single" w:sz="4" w:space="0" w:color="000000"/>
              <w:left w:val="single" w:sz="4" w:space="0" w:color="000000"/>
              <w:bottom w:val="single" w:sz="4" w:space="0" w:color="000000"/>
            </w:tcBorders>
            <w:shd w:val="clear" w:color="auto" w:fill="auto"/>
          </w:tcPr>
          <w:p w:rsidR="000A14A2" w:rsidRPr="005A3214" w:rsidRDefault="00E73934"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68</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D032FE"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46</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295D78" w:rsidP="00D811D9">
            <w:pPr>
              <w:spacing w:after="0"/>
              <w:jc w:val="center"/>
              <w:rPr>
                <w:rFonts w:ascii="Times New Roman" w:hAnsi="Times New Roman" w:cs="Times New Roman"/>
                <w:sz w:val="24"/>
                <w:szCs w:val="24"/>
              </w:rPr>
            </w:pPr>
            <w:r w:rsidRPr="005A3214">
              <w:rPr>
                <w:rFonts w:ascii="Times New Roman" w:hAnsi="Times New Roman" w:cs="Times New Roman"/>
                <w:sz w:val="24"/>
                <w:szCs w:val="24"/>
              </w:rPr>
              <w:t>17</w:t>
            </w:r>
          </w:p>
        </w:tc>
        <w:tc>
          <w:tcPr>
            <w:tcW w:w="1269" w:type="dxa"/>
            <w:tcBorders>
              <w:top w:val="single" w:sz="4" w:space="0" w:color="000000"/>
              <w:left w:val="single" w:sz="4" w:space="0" w:color="000000"/>
              <w:bottom w:val="single" w:sz="4" w:space="0" w:color="000000"/>
            </w:tcBorders>
            <w:shd w:val="clear" w:color="auto" w:fill="auto"/>
          </w:tcPr>
          <w:p w:rsidR="000A14A2" w:rsidRPr="005A3214" w:rsidRDefault="000A14A2" w:rsidP="003C20C3">
            <w:pPr>
              <w:spacing w:after="0"/>
              <w:jc w:val="center"/>
              <w:rPr>
                <w:rFonts w:ascii="Times New Roman" w:hAnsi="Times New Roman" w:cs="Times New Roman"/>
                <w:sz w:val="24"/>
                <w:szCs w:val="24"/>
              </w:rPr>
            </w:pPr>
            <w:r w:rsidRPr="005A3214">
              <w:rPr>
                <w:rFonts w:ascii="Times New Roman" w:hAnsi="Times New Roman" w:cs="Times New Roman"/>
                <w:sz w:val="24"/>
                <w:szCs w:val="24"/>
              </w:rPr>
              <w:t>5</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0A14A2" w:rsidRPr="005A3214" w:rsidRDefault="000A14A2" w:rsidP="00D811D9">
            <w:pPr>
              <w:snapToGrid w:val="0"/>
              <w:spacing w:after="0"/>
              <w:jc w:val="center"/>
              <w:rPr>
                <w:rFonts w:ascii="Times New Roman" w:hAnsi="Times New Roman" w:cs="Times New Roman"/>
                <w:sz w:val="24"/>
                <w:szCs w:val="24"/>
              </w:rPr>
            </w:pPr>
          </w:p>
        </w:tc>
      </w:tr>
    </w:tbl>
    <w:p w:rsidR="00F50A50" w:rsidRPr="005A3214" w:rsidRDefault="00F50A50" w:rsidP="00C25832">
      <w:pPr>
        <w:jc w:val="both"/>
        <w:rPr>
          <w:rFonts w:ascii="Times New Roman" w:hAnsi="Times New Roman" w:cs="Times New Roman"/>
          <w:sz w:val="24"/>
          <w:szCs w:val="24"/>
        </w:rPr>
      </w:pPr>
    </w:p>
    <w:p w:rsidR="008C7175" w:rsidRPr="005A3214" w:rsidRDefault="008C7175" w:rsidP="00082141">
      <w:pPr>
        <w:ind w:firstLine="708"/>
        <w:jc w:val="both"/>
        <w:rPr>
          <w:rFonts w:ascii="Times New Roman" w:hAnsi="Times New Roman" w:cs="Times New Roman"/>
          <w:sz w:val="24"/>
          <w:szCs w:val="24"/>
        </w:rPr>
      </w:pPr>
      <w:r w:rsidRPr="005A3214">
        <w:rPr>
          <w:rFonts w:ascii="Times New Roman" w:hAnsi="Times New Roman" w:cs="Times New Roman"/>
          <w:sz w:val="24"/>
          <w:szCs w:val="24"/>
        </w:rPr>
        <w:t>С целью получения данных об успешности обучения, эффективности учебного процесса, применяются следующие методы контроля: методы устного контроля, методы письменного контроля, методы практического контроля, дидактические тесты, наблюдение. Применяются также такие формы контроля, как групповой контроль, фронтальный, самоконтроль, взаимоконтроль. Методическая основа преподавания географии в 8 классе состоит из учебных занятий. Основными видами учебных занятий являются: уроки-беседы, уроки-практикумы, уроки-дискуссии, уроки-самостоятельной работы в группах, уроки-защиты творческих работ, уроки-тестирования, уроки-коррекции типичных ошибок, уроки с компьютерной поддержкой. Используемые типы и виды учебных занятий направлены на формирование у учащихся основных ключевых компетенций, на становление человека, готового к свободному гуманистически ориентированному выбору, обладающего многофункциональными компетентностями, которые позволяют ему самостоятельно решать различные проблемы жизни, уважающего себя и других, терпимого к представителям других культур и национальностей, независимого в суждениях, открытого для иного мнения и неожиданной мысли. В процессе выполнения данной программы целесообразно использовать такие виды учебной деятельности как составление ЛОК, установление причинно-следственных связей, работа с текстовым источником информации с элементами анализа, обобщения,  больше времени отводить на самостоятельную работу учащихся в группах и индивидуально в процессе добывания знаний. Реализация</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целей</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образовательного</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процесса</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осуществляется</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через</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традиционное</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обучение,</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с</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фрагментарным</w:t>
      </w:r>
      <w:r w:rsidRPr="005A3214">
        <w:rPr>
          <w:rFonts w:ascii="Times New Roman" w:eastAsia="Times New Roman" w:hAnsi="Times New Roman" w:cs="Times New Roman"/>
          <w:sz w:val="24"/>
          <w:szCs w:val="24"/>
        </w:rPr>
        <w:t xml:space="preserve"> </w:t>
      </w:r>
      <w:r w:rsidRPr="005A3214">
        <w:rPr>
          <w:rFonts w:ascii="Times New Roman" w:hAnsi="Times New Roman" w:cs="Times New Roman"/>
          <w:sz w:val="24"/>
          <w:szCs w:val="24"/>
        </w:rPr>
        <w:t>применением</w:t>
      </w:r>
      <w:r w:rsidRPr="005A3214">
        <w:rPr>
          <w:rFonts w:ascii="Times New Roman" w:eastAsia="Times New Roman" w:hAnsi="Times New Roman" w:cs="Times New Roman"/>
          <w:sz w:val="24"/>
          <w:szCs w:val="24"/>
        </w:rPr>
        <w:t xml:space="preserve"> современных образовательных технологий: ИКТ, проектной, технологии развития критического мышления,  здоровьесберегающей технологии,  технологии  проблемного обучения и внедрения элементов деятельностного подхода.</w:t>
      </w:r>
    </w:p>
    <w:p w:rsidR="008C7175" w:rsidRPr="005A3214" w:rsidRDefault="008C7175" w:rsidP="008C7175">
      <w:pPr>
        <w:pStyle w:val="a8"/>
        <w:ind w:left="0"/>
        <w:jc w:val="both"/>
        <w:rPr>
          <w:rFonts w:ascii="Times New Roman" w:hAnsi="Times New Roman" w:cs="Times New Roman"/>
          <w:b/>
          <w:sz w:val="24"/>
          <w:szCs w:val="24"/>
        </w:rPr>
      </w:pPr>
      <w:r w:rsidRPr="005A3214">
        <w:rPr>
          <w:rFonts w:ascii="Times New Roman" w:hAnsi="Times New Roman" w:cs="Times New Roman"/>
          <w:b/>
          <w:sz w:val="24"/>
          <w:szCs w:val="24"/>
        </w:rPr>
        <w:t>Предметные результаты:</w:t>
      </w:r>
    </w:p>
    <w:p w:rsidR="008C7175" w:rsidRPr="005A3214" w:rsidRDefault="008C7175" w:rsidP="008C7175">
      <w:pPr>
        <w:pStyle w:val="a8"/>
        <w:ind w:left="0"/>
        <w:jc w:val="both"/>
        <w:rPr>
          <w:rFonts w:ascii="Times New Roman" w:hAnsi="Times New Roman" w:cs="Times New Roman"/>
          <w:sz w:val="24"/>
          <w:szCs w:val="24"/>
        </w:rPr>
      </w:pPr>
      <w:r w:rsidRPr="005A3214">
        <w:rPr>
          <w:rFonts w:ascii="Times New Roman" w:hAnsi="Times New Roman" w:cs="Times New Roman"/>
          <w:sz w:val="24"/>
          <w:szCs w:val="24"/>
        </w:rPr>
        <w:t>- понимание роли и места географической науки в системе научных дисциплин, ее роли в решении современных практических задач человечества и глобальных проблем;</w:t>
      </w:r>
      <w:r w:rsidRPr="005A3214">
        <w:rPr>
          <w:rFonts w:ascii="Times New Roman" w:hAnsi="Times New Roman" w:cs="Times New Roman"/>
          <w:sz w:val="24"/>
          <w:szCs w:val="24"/>
        </w:rPr>
        <w:br/>
        <w:t>-  представление о современной географической научной картине мира и владение основами научных географических знаний (теорий, концепций, принципов, законов и базовых понятий);</w:t>
      </w:r>
      <w:r w:rsidRPr="005A3214">
        <w:rPr>
          <w:rFonts w:ascii="Times New Roman" w:hAnsi="Times New Roman" w:cs="Times New Roman"/>
          <w:sz w:val="24"/>
          <w:szCs w:val="24"/>
        </w:rPr>
        <w:br/>
        <w:t>-  умение работать с разными источниками географической информации;</w:t>
      </w:r>
      <w:r w:rsidRPr="005A3214">
        <w:rPr>
          <w:rFonts w:ascii="Times New Roman" w:hAnsi="Times New Roman" w:cs="Times New Roman"/>
          <w:sz w:val="24"/>
          <w:szCs w:val="24"/>
        </w:rPr>
        <w:br/>
        <w:t>-  умение выделять, описывать и объяснять существенные признаки географических объектов и явлений;</w:t>
      </w:r>
      <w:r w:rsidRPr="005A3214">
        <w:rPr>
          <w:rFonts w:ascii="Times New Roman" w:hAnsi="Times New Roman" w:cs="Times New Roman"/>
          <w:sz w:val="24"/>
          <w:szCs w:val="24"/>
        </w:rPr>
        <w:br/>
        <w:t>-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w:t>
      </w:r>
      <w:r w:rsidRPr="005A3214">
        <w:rPr>
          <w:rFonts w:ascii="Times New Roman" w:hAnsi="Times New Roman" w:cs="Times New Roman"/>
          <w:sz w:val="24"/>
          <w:szCs w:val="24"/>
        </w:rPr>
        <w:br/>
        <w:t>-  умение вести наблюдения за объектами, процессами и явлениями географической среды, их изменениями в результате природных и антропогенных воздействий, оценивать их последствия;</w:t>
      </w:r>
      <w:r w:rsidRPr="005A3214">
        <w:rPr>
          <w:rFonts w:ascii="Times New Roman" w:hAnsi="Times New Roman" w:cs="Times New Roman"/>
          <w:sz w:val="24"/>
          <w:szCs w:val="24"/>
        </w:rPr>
        <w:br/>
        <w:t>-  умение применять географические знания в повседневной жизни для объяснения и оценки разнообразных явлений и процессов, адаптации к условиям проживания на определенной территории, самостоятельного оценивания уровня безопасности окружающей среды как сферы жизнедеятельности;</w:t>
      </w:r>
      <w:r w:rsidRPr="005A3214">
        <w:rPr>
          <w:rFonts w:ascii="Times New Roman" w:hAnsi="Times New Roman" w:cs="Times New Roman"/>
          <w:sz w:val="24"/>
          <w:szCs w:val="24"/>
        </w:rPr>
        <w:br/>
        <w:t>- умения соблюдать меры безопасности в случае природных стихийных бедствий и техногенных катастроф.</w:t>
      </w:r>
    </w:p>
    <w:p w:rsidR="008C7175" w:rsidRPr="005A3214" w:rsidRDefault="008C7175" w:rsidP="008C7175">
      <w:pPr>
        <w:jc w:val="both"/>
        <w:outlineLvl w:val="0"/>
        <w:rPr>
          <w:rFonts w:ascii="Times New Roman" w:hAnsi="Times New Roman"/>
          <w:b/>
          <w:sz w:val="24"/>
          <w:szCs w:val="24"/>
        </w:rPr>
      </w:pPr>
      <w:r w:rsidRPr="005A3214">
        <w:rPr>
          <w:rFonts w:ascii="Times New Roman" w:hAnsi="Times New Roman"/>
          <w:b/>
          <w:sz w:val="24"/>
          <w:szCs w:val="24"/>
        </w:rPr>
        <w:t>Личностные результаты:</w:t>
      </w:r>
    </w:p>
    <w:p w:rsidR="008C7175" w:rsidRPr="005A3214" w:rsidRDefault="008C7175" w:rsidP="008C7175">
      <w:pPr>
        <w:spacing w:line="213" w:lineRule="exact"/>
        <w:jc w:val="both"/>
        <w:rPr>
          <w:rStyle w:val="Zag11"/>
          <w:rFonts w:eastAsia="@Arial Unicode MS"/>
          <w:color w:val="000000"/>
          <w:sz w:val="24"/>
          <w:szCs w:val="24"/>
        </w:rPr>
      </w:pPr>
      <w:r w:rsidRPr="005A3214">
        <w:rPr>
          <w:rStyle w:val="Zag11"/>
          <w:rFonts w:ascii="Times New Roman" w:eastAsia="@Arial Unicode MS" w:hAnsi="Times New Roman"/>
          <w:color w:val="000000"/>
          <w:sz w:val="24"/>
          <w:szCs w:val="24"/>
        </w:rPr>
        <w:t>-  готовность и способность обучающихся к саморазвитию,</w:t>
      </w:r>
    </w:p>
    <w:p w:rsidR="008C7175" w:rsidRPr="005A3214" w:rsidRDefault="008C7175" w:rsidP="008C7175">
      <w:pPr>
        <w:spacing w:line="213" w:lineRule="exact"/>
        <w:jc w:val="both"/>
        <w:rPr>
          <w:rStyle w:val="Zag11"/>
          <w:rFonts w:ascii="Times New Roman" w:eastAsia="@Arial Unicode MS" w:hAnsi="Times New Roman"/>
          <w:color w:val="000000"/>
          <w:sz w:val="24"/>
          <w:szCs w:val="24"/>
        </w:rPr>
      </w:pPr>
      <w:r w:rsidRPr="005A3214">
        <w:rPr>
          <w:rStyle w:val="Zag11"/>
          <w:rFonts w:ascii="Times New Roman" w:eastAsia="@Arial Unicode MS" w:hAnsi="Times New Roman"/>
          <w:color w:val="000000"/>
          <w:sz w:val="24"/>
          <w:szCs w:val="24"/>
        </w:rPr>
        <w:t xml:space="preserve">-  сформированность мотивации к учению и познанию, </w:t>
      </w:r>
    </w:p>
    <w:p w:rsidR="008C7175" w:rsidRPr="005A3214" w:rsidRDefault="008C7175" w:rsidP="008C7175">
      <w:pPr>
        <w:spacing w:line="213" w:lineRule="exact"/>
        <w:jc w:val="both"/>
        <w:rPr>
          <w:rStyle w:val="Zag11"/>
          <w:rFonts w:ascii="Times New Roman" w:eastAsia="@Arial Unicode MS" w:hAnsi="Times New Roman"/>
          <w:color w:val="000000"/>
          <w:sz w:val="24"/>
          <w:szCs w:val="24"/>
        </w:rPr>
      </w:pPr>
      <w:r w:rsidRPr="005A3214">
        <w:rPr>
          <w:rStyle w:val="Zag11"/>
          <w:rFonts w:ascii="Times New Roman" w:eastAsia="@Arial Unicode MS" w:hAnsi="Times New Roman"/>
          <w:color w:val="000000"/>
          <w:sz w:val="24"/>
          <w:szCs w:val="24"/>
        </w:rPr>
        <w:t xml:space="preserve">- ценностно-смысловые установки, отражающие их индивидуально-личностные позиции, социальные компетентности, личностные качества; </w:t>
      </w:r>
    </w:p>
    <w:p w:rsidR="008C7175" w:rsidRPr="005A3214" w:rsidRDefault="008C7175" w:rsidP="008C7175">
      <w:pPr>
        <w:spacing w:line="213" w:lineRule="exact"/>
        <w:jc w:val="both"/>
        <w:rPr>
          <w:rStyle w:val="Zag11"/>
          <w:rFonts w:ascii="Times New Roman" w:eastAsia="@Arial Unicode MS" w:hAnsi="Times New Roman"/>
          <w:color w:val="000000"/>
          <w:sz w:val="24"/>
          <w:szCs w:val="24"/>
        </w:rPr>
      </w:pPr>
      <w:r w:rsidRPr="005A3214">
        <w:rPr>
          <w:rStyle w:val="Zag11"/>
          <w:rFonts w:ascii="Times New Roman" w:eastAsia="@Arial Unicode MS" w:hAnsi="Times New Roman"/>
          <w:color w:val="000000"/>
          <w:sz w:val="24"/>
          <w:szCs w:val="24"/>
        </w:rPr>
        <w:t>- сформированность основ российской, гражданской идентичности;</w:t>
      </w:r>
    </w:p>
    <w:p w:rsidR="008C7175" w:rsidRPr="005A3214" w:rsidRDefault="008C7175" w:rsidP="008C7175">
      <w:pPr>
        <w:pStyle w:val="a8"/>
        <w:spacing w:line="240" w:lineRule="auto"/>
        <w:ind w:left="0"/>
        <w:jc w:val="both"/>
        <w:outlineLvl w:val="0"/>
        <w:rPr>
          <w:b/>
          <w:sz w:val="24"/>
          <w:szCs w:val="24"/>
        </w:rPr>
      </w:pPr>
      <w:r w:rsidRPr="005A3214">
        <w:rPr>
          <w:rFonts w:ascii="Times New Roman" w:hAnsi="Times New Roman"/>
          <w:b/>
          <w:sz w:val="24"/>
          <w:szCs w:val="24"/>
        </w:rPr>
        <w:t>Метапредметные результаты:</w:t>
      </w:r>
    </w:p>
    <w:p w:rsidR="008C7175" w:rsidRPr="005A3214" w:rsidRDefault="008C7175" w:rsidP="008C7175">
      <w:pPr>
        <w:jc w:val="both"/>
        <w:rPr>
          <w:rFonts w:ascii="Times New Roman" w:hAnsi="Times New Roman"/>
          <w:sz w:val="24"/>
          <w:szCs w:val="24"/>
        </w:rPr>
      </w:pPr>
      <w:r w:rsidRPr="005A3214">
        <w:rPr>
          <w:rFonts w:ascii="Times New Roman" w:hAnsi="Times New Roman"/>
          <w:sz w:val="24"/>
          <w:szCs w:val="24"/>
        </w:rPr>
        <w:t>- умение организовать свою деятельность: определять цель деятельности на уроке; высказывать свою версию, сравнивать ее с другими; определять последовательность действий для решения предметной задачи (проблемы); давать оценку и самооценку своей работы и работы всех;</w:t>
      </w:r>
    </w:p>
    <w:p w:rsidR="008C7175" w:rsidRPr="005A3214" w:rsidRDefault="008C7175" w:rsidP="008C7175">
      <w:pPr>
        <w:jc w:val="both"/>
        <w:rPr>
          <w:rFonts w:ascii="Times New Roman" w:hAnsi="Times New Roman"/>
          <w:sz w:val="24"/>
          <w:szCs w:val="24"/>
        </w:rPr>
      </w:pPr>
      <w:r w:rsidRPr="005A3214">
        <w:rPr>
          <w:rFonts w:ascii="Times New Roman" w:hAnsi="Times New Roman"/>
          <w:sz w:val="24"/>
          <w:szCs w:val="24"/>
        </w:rPr>
        <w:t>- умение пользоваться информацией: искать и находить нужную информацию в разных источниках; записывать информацию в виде текста, таблицы, схемы и т.д.; пользоваться словарями, справочником, компьютером;</w:t>
      </w:r>
    </w:p>
    <w:p w:rsidR="008C7175" w:rsidRPr="005A3214" w:rsidRDefault="008C7175" w:rsidP="008C7175">
      <w:pPr>
        <w:jc w:val="both"/>
        <w:rPr>
          <w:rFonts w:ascii="Times New Roman" w:hAnsi="Times New Roman"/>
          <w:sz w:val="24"/>
          <w:szCs w:val="24"/>
        </w:rPr>
      </w:pPr>
      <w:r w:rsidRPr="005A3214">
        <w:rPr>
          <w:rFonts w:ascii="Times New Roman" w:hAnsi="Times New Roman"/>
          <w:sz w:val="24"/>
          <w:szCs w:val="24"/>
        </w:rPr>
        <w:t>- умение мыслить: наблюдать и делать выводы самостоятельно; сравнивать, группировать предметы, явления; определять причины явлений, событий; обобщать знания и делать выводы;</w:t>
      </w:r>
    </w:p>
    <w:p w:rsidR="008C7175" w:rsidRPr="005A3214" w:rsidRDefault="008C7175" w:rsidP="008C7175">
      <w:pPr>
        <w:jc w:val="both"/>
        <w:rPr>
          <w:rFonts w:ascii="Times New Roman" w:hAnsi="Times New Roman"/>
          <w:sz w:val="24"/>
          <w:szCs w:val="24"/>
        </w:rPr>
      </w:pPr>
      <w:r w:rsidRPr="005A3214">
        <w:rPr>
          <w:rFonts w:ascii="Times New Roman" w:hAnsi="Times New Roman"/>
          <w:sz w:val="24"/>
          <w:szCs w:val="24"/>
        </w:rPr>
        <w:t>- умение общаться: соблюдать правила этикета в общении; высказывать и доказывать свою точку зрения; слушать других; умело говорить и писать с учётом речевой ситуации;</w:t>
      </w:r>
    </w:p>
    <w:p w:rsidR="008C7175" w:rsidRPr="005A3214" w:rsidRDefault="008C7175" w:rsidP="008C7175">
      <w:pPr>
        <w:jc w:val="both"/>
        <w:rPr>
          <w:rFonts w:ascii="Times New Roman" w:hAnsi="Times New Roman"/>
          <w:sz w:val="24"/>
          <w:szCs w:val="24"/>
        </w:rPr>
      </w:pPr>
      <w:r w:rsidRPr="005A3214">
        <w:rPr>
          <w:rFonts w:ascii="Times New Roman" w:hAnsi="Times New Roman"/>
          <w:sz w:val="24"/>
          <w:szCs w:val="24"/>
        </w:rPr>
        <w:t>- умение работать в коллективе: работать в группе (сотрудничать в совместном решении проблемы, прогнозировать последствия коллективных решений;</w:t>
      </w:r>
    </w:p>
    <w:p w:rsidR="00C25832" w:rsidRPr="005A3214" w:rsidRDefault="008C7175" w:rsidP="00242018">
      <w:pPr>
        <w:jc w:val="both"/>
        <w:rPr>
          <w:rFonts w:ascii="Times New Roman" w:hAnsi="Times New Roman"/>
          <w:sz w:val="24"/>
          <w:szCs w:val="24"/>
        </w:rPr>
      </w:pPr>
      <w:r w:rsidRPr="005A3214">
        <w:rPr>
          <w:rFonts w:ascii="Times New Roman" w:hAnsi="Times New Roman"/>
          <w:sz w:val="24"/>
          <w:szCs w:val="24"/>
        </w:rPr>
        <w:t>- умение оценивать то, что происходит вокруг: оценивать то, что происходит с тобой и вокруг тебя; уважительно относиться к позиции другого, объяснять своё несогласие и пытаться договориться.</w:t>
      </w:r>
    </w:p>
    <w:p w:rsidR="00B36F15" w:rsidRPr="005A3214" w:rsidRDefault="00B36F15" w:rsidP="008C7175">
      <w:pPr>
        <w:pStyle w:val="c1"/>
        <w:spacing w:before="0" w:beforeAutospacing="0" w:after="0" w:afterAutospacing="0" w:line="276" w:lineRule="auto"/>
        <w:jc w:val="center"/>
      </w:pPr>
      <w:r w:rsidRPr="005A3214">
        <w:rPr>
          <w:b/>
          <w:bCs/>
          <w:color w:val="000000"/>
        </w:rPr>
        <w:t>Содержание учебного курса.</w:t>
      </w:r>
    </w:p>
    <w:p w:rsidR="00875B41" w:rsidRPr="005A3214" w:rsidRDefault="00875B41" w:rsidP="00875B41">
      <w:pPr>
        <w:keepNext/>
        <w:keepLines/>
        <w:spacing w:after="128"/>
        <w:jc w:val="both"/>
        <w:rPr>
          <w:sz w:val="24"/>
          <w:szCs w:val="24"/>
        </w:rPr>
      </w:pPr>
      <w:bookmarkStart w:id="0" w:name="bookmark188"/>
      <w:r w:rsidRPr="005A3214">
        <w:rPr>
          <w:rStyle w:val="21"/>
          <w:rFonts w:eastAsia="Arial Unicode MS"/>
        </w:rPr>
        <w:t xml:space="preserve">Тема 1. Географическая карта и источники географической информации </w:t>
      </w:r>
      <w:bookmarkEnd w:id="0"/>
    </w:p>
    <w:p w:rsidR="00875B41" w:rsidRPr="005A3214" w:rsidRDefault="00875B41" w:rsidP="00875B41">
      <w:pPr>
        <w:keepNext/>
        <w:keepLines/>
        <w:spacing w:after="0"/>
        <w:ind w:hanging="200"/>
        <w:jc w:val="both"/>
        <w:rPr>
          <w:sz w:val="24"/>
          <w:szCs w:val="24"/>
        </w:rPr>
      </w:pPr>
      <w:bookmarkStart w:id="1" w:name="bookmark189"/>
      <w:r w:rsidRPr="005A3214">
        <w:rPr>
          <w:rStyle w:val="30"/>
          <w:rFonts w:eastAsia="Arial Unicode MS"/>
          <w:sz w:val="24"/>
          <w:szCs w:val="24"/>
        </w:rPr>
        <w:t>Содержание темы:</w:t>
      </w:r>
      <w:bookmarkEnd w:id="1"/>
    </w:p>
    <w:p w:rsidR="00875B41" w:rsidRPr="005A3214" w:rsidRDefault="00875B41" w:rsidP="00875B41">
      <w:pPr>
        <w:spacing w:after="0"/>
        <w:ind w:firstLine="260"/>
        <w:jc w:val="both"/>
        <w:rPr>
          <w:rStyle w:val="20"/>
          <w:rFonts w:eastAsia="Arial Unicode MS"/>
          <w:b w:val="0"/>
          <w:bCs w:val="0"/>
          <w:sz w:val="24"/>
          <w:szCs w:val="24"/>
        </w:rPr>
      </w:pPr>
      <w:r w:rsidRPr="005A3214">
        <w:rPr>
          <w:rStyle w:val="20"/>
          <w:rFonts w:eastAsia="Arial Unicode MS"/>
          <w:b w:val="0"/>
          <w:sz w:val="24"/>
          <w:szCs w:val="24"/>
        </w:rPr>
        <w:t xml:space="preserve">Географическая карта и её математическая основа. Картографические проекций и их виды. Масштаб. Система географических координат.  </w:t>
      </w:r>
    </w:p>
    <w:p w:rsidR="00875B41" w:rsidRPr="005A3214" w:rsidRDefault="00875B41" w:rsidP="00875B41">
      <w:pPr>
        <w:spacing w:after="0"/>
        <w:ind w:firstLine="260"/>
        <w:jc w:val="both"/>
        <w:rPr>
          <w:rStyle w:val="20"/>
          <w:rFonts w:eastAsia="Arial Unicode MS"/>
          <w:b w:val="0"/>
          <w:bCs w:val="0"/>
          <w:sz w:val="24"/>
          <w:szCs w:val="24"/>
        </w:rPr>
      </w:pPr>
      <w:r w:rsidRPr="005A3214">
        <w:rPr>
          <w:rStyle w:val="20"/>
          <w:rFonts w:eastAsia="Arial Unicode MS"/>
          <w:b w:val="0"/>
          <w:sz w:val="24"/>
          <w:szCs w:val="24"/>
        </w:rPr>
        <w:t xml:space="preserve">Топографическая карта. Особенности топографических карт. Навыки работы с топографической картой. Космические и цифровые источники </w:t>
      </w:r>
    </w:p>
    <w:p w:rsidR="00875B41" w:rsidRPr="005A3214" w:rsidRDefault="00875B41" w:rsidP="00875B41">
      <w:pPr>
        <w:spacing w:after="0"/>
        <w:ind w:firstLine="260"/>
        <w:jc w:val="both"/>
        <w:rPr>
          <w:b/>
          <w:sz w:val="24"/>
          <w:szCs w:val="24"/>
        </w:rPr>
      </w:pPr>
      <w:r w:rsidRPr="005A3214">
        <w:rPr>
          <w:rStyle w:val="20"/>
          <w:rFonts w:eastAsia="Arial Unicode MS"/>
          <w:b w:val="0"/>
          <w:sz w:val="24"/>
          <w:szCs w:val="24"/>
        </w:rPr>
        <w:t>информации. Компьютерная картография. Мониторинг земной поверхности.</w:t>
      </w:r>
    </w:p>
    <w:p w:rsidR="00875B41" w:rsidRPr="005A3214" w:rsidRDefault="00875B41" w:rsidP="00875B41">
      <w:pPr>
        <w:keepNext/>
        <w:keepLines/>
        <w:spacing w:after="0"/>
        <w:ind w:hanging="200"/>
        <w:jc w:val="both"/>
        <w:rPr>
          <w:sz w:val="24"/>
          <w:szCs w:val="24"/>
        </w:rPr>
      </w:pPr>
      <w:bookmarkStart w:id="2" w:name="bookmark190"/>
      <w:r w:rsidRPr="005A3214">
        <w:rPr>
          <w:rStyle w:val="30"/>
          <w:rFonts w:eastAsia="Arial Unicode MS"/>
          <w:sz w:val="24"/>
          <w:szCs w:val="24"/>
        </w:rPr>
        <w:t>Учебные понятия:</w:t>
      </w:r>
      <w:bookmarkEnd w:id="2"/>
    </w:p>
    <w:p w:rsidR="00875B41" w:rsidRPr="005A3214" w:rsidRDefault="00875B41" w:rsidP="00875B41">
      <w:pPr>
        <w:spacing w:after="0"/>
        <w:ind w:firstLine="260"/>
        <w:jc w:val="both"/>
        <w:rPr>
          <w:rStyle w:val="20"/>
          <w:rFonts w:eastAsia="Arial Unicode MS"/>
          <w:b w:val="0"/>
          <w:bCs w:val="0"/>
          <w:sz w:val="24"/>
          <w:szCs w:val="24"/>
        </w:rPr>
      </w:pPr>
      <w:r w:rsidRPr="005A3214">
        <w:rPr>
          <w:rStyle w:val="20"/>
          <w:rFonts w:eastAsia="Arial Unicode MS"/>
          <w:b w:val="0"/>
          <w:sz w:val="24"/>
          <w:szCs w:val="24"/>
        </w:rPr>
        <w:t xml:space="preserve">географическая карта, картографическая проекция, масштаб, топографическая карта, истинный азимут, магнитный азимут, магнитное склонение,  </w:t>
      </w:r>
    </w:p>
    <w:p w:rsidR="00875B41" w:rsidRPr="005A3214" w:rsidRDefault="00875B41" w:rsidP="00875B41">
      <w:pPr>
        <w:spacing w:after="0"/>
        <w:ind w:firstLine="260"/>
        <w:jc w:val="both"/>
        <w:rPr>
          <w:b/>
          <w:sz w:val="24"/>
          <w:szCs w:val="24"/>
        </w:rPr>
      </w:pPr>
      <w:r w:rsidRPr="005A3214">
        <w:rPr>
          <w:rStyle w:val="20"/>
          <w:rFonts w:eastAsia="Arial Unicode MS"/>
          <w:b w:val="0"/>
          <w:sz w:val="24"/>
          <w:szCs w:val="24"/>
        </w:rPr>
        <w:t>мониторинг.</w:t>
      </w:r>
    </w:p>
    <w:p w:rsidR="00875B41" w:rsidRPr="005A3214" w:rsidRDefault="00875B41" w:rsidP="00B36F15">
      <w:pPr>
        <w:shd w:val="clear" w:color="auto" w:fill="FFFFFF"/>
        <w:suppressAutoHyphens w:val="0"/>
        <w:spacing w:after="0" w:line="338" w:lineRule="atLeast"/>
        <w:ind w:firstLine="404"/>
        <w:jc w:val="center"/>
        <w:rPr>
          <w:rStyle w:val="21"/>
          <w:rFonts w:eastAsia="Arial Unicode MS"/>
        </w:rPr>
      </w:pPr>
      <w:r w:rsidRPr="005A3214">
        <w:rPr>
          <w:rStyle w:val="21"/>
          <w:rFonts w:eastAsia="Arial Unicode MS"/>
        </w:rPr>
        <w:t xml:space="preserve">Тема 2. Россия на карте мира </w:t>
      </w:r>
    </w:p>
    <w:p w:rsidR="00875B41" w:rsidRPr="005A3214" w:rsidRDefault="00875B41" w:rsidP="00875B41">
      <w:pPr>
        <w:keepNext/>
        <w:keepLines/>
        <w:spacing w:after="0"/>
        <w:jc w:val="both"/>
        <w:rPr>
          <w:sz w:val="24"/>
          <w:szCs w:val="24"/>
        </w:rPr>
      </w:pPr>
      <w:bookmarkStart w:id="3" w:name="bookmark196"/>
      <w:r w:rsidRPr="005A3214">
        <w:rPr>
          <w:rStyle w:val="30"/>
          <w:rFonts w:eastAsia="Arial Unicode MS"/>
          <w:sz w:val="24"/>
          <w:szCs w:val="24"/>
        </w:rPr>
        <w:t>Содержание темы:</w:t>
      </w:r>
      <w:bookmarkEnd w:id="3"/>
    </w:p>
    <w:p w:rsidR="00875B41" w:rsidRPr="005A3214" w:rsidRDefault="00875B41" w:rsidP="00875B41">
      <w:pPr>
        <w:spacing w:after="0"/>
        <w:jc w:val="both"/>
        <w:rPr>
          <w:rStyle w:val="20"/>
          <w:rFonts w:eastAsia="Arial Unicode MS"/>
          <w:b w:val="0"/>
          <w:bCs w:val="0"/>
          <w:sz w:val="24"/>
          <w:szCs w:val="24"/>
        </w:rPr>
      </w:pPr>
      <w:r w:rsidRPr="005A3214">
        <w:rPr>
          <w:rStyle w:val="20"/>
          <w:rFonts w:eastAsia="Arial Unicode MS"/>
          <w:b w:val="0"/>
          <w:sz w:val="24"/>
          <w:szCs w:val="24"/>
        </w:rPr>
        <w:t>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p>
    <w:p w:rsidR="00875B41" w:rsidRPr="005A3214" w:rsidRDefault="00875B41" w:rsidP="00875B41">
      <w:pPr>
        <w:keepNext/>
        <w:keepLines/>
        <w:spacing w:after="0"/>
        <w:jc w:val="both"/>
        <w:rPr>
          <w:sz w:val="24"/>
          <w:szCs w:val="24"/>
        </w:rPr>
      </w:pPr>
      <w:bookmarkStart w:id="4" w:name="bookmark197"/>
      <w:r w:rsidRPr="005A3214">
        <w:rPr>
          <w:rStyle w:val="30"/>
          <w:rFonts w:eastAsia="Arial Unicode MS"/>
          <w:sz w:val="24"/>
          <w:szCs w:val="24"/>
        </w:rPr>
        <w:t>Учебные понятия:</w:t>
      </w:r>
      <w:bookmarkEnd w:id="4"/>
    </w:p>
    <w:p w:rsidR="00875B41" w:rsidRPr="005A3214" w:rsidRDefault="00875B41" w:rsidP="00875B41">
      <w:pPr>
        <w:shd w:val="clear" w:color="auto" w:fill="FFFFFF"/>
        <w:suppressAutoHyphens w:val="0"/>
        <w:spacing w:after="0" w:line="338" w:lineRule="atLeast"/>
        <w:ind w:firstLine="404"/>
        <w:rPr>
          <w:rStyle w:val="20"/>
          <w:rFonts w:eastAsia="Arial Unicode MS"/>
          <w:b w:val="0"/>
          <w:sz w:val="24"/>
          <w:szCs w:val="24"/>
        </w:rPr>
      </w:pPr>
      <w:r w:rsidRPr="005A3214">
        <w:rPr>
          <w:rStyle w:val="20"/>
          <w:rFonts w:eastAsia="Arial Unicode MS"/>
          <w:b w:val="0"/>
          <w:sz w:val="24"/>
          <w:szCs w:val="24"/>
        </w:rPr>
        <w:t>географическое положение, государственная граница, морская граница, страны-соседи, российский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w:t>
      </w:r>
      <w:r w:rsidRPr="005A3214">
        <w:rPr>
          <w:rStyle w:val="20"/>
          <w:rFonts w:eastAsia="Arial Unicode MS"/>
          <w:b w:val="0"/>
          <w:sz w:val="24"/>
          <w:szCs w:val="24"/>
        </w:rPr>
        <w:br/>
        <w:t>московское время,</w:t>
      </w:r>
    </w:p>
    <w:p w:rsidR="00875B41" w:rsidRPr="005A3214" w:rsidRDefault="00875B41" w:rsidP="00875B41">
      <w:pPr>
        <w:shd w:val="clear" w:color="auto" w:fill="FFFFFF"/>
        <w:suppressAutoHyphens w:val="0"/>
        <w:spacing w:after="0" w:line="338" w:lineRule="atLeast"/>
        <w:ind w:firstLine="404"/>
        <w:rPr>
          <w:rStyle w:val="20"/>
          <w:rFonts w:eastAsia="Arial Unicode MS"/>
          <w:b w:val="0"/>
          <w:sz w:val="24"/>
          <w:szCs w:val="24"/>
        </w:rPr>
      </w:pPr>
    </w:p>
    <w:p w:rsidR="00875B41" w:rsidRPr="005A3214" w:rsidRDefault="00875B41" w:rsidP="00875B41">
      <w:pPr>
        <w:keepNext/>
        <w:keepLines/>
        <w:jc w:val="center"/>
        <w:rPr>
          <w:sz w:val="24"/>
          <w:szCs w:val="24"/>
        </w:rPr>
      </w:pPr>
      <w:bookmarkStart w:id="5" w:name="bookmark201"/>
      <w:r w:rsidRPr="005A3214">
        <w:rPr>
          <w:rStyle w:val="21"/>
          <w:rFonts w:eastAsia="Arial Unicode MS"/>
        </w:rPr>
        <w:t>Тема 3. История изучения территории России (4 часа)</w:t>
      </w:r>
      <w:bookmarkEnd w:id="5"/>
    </w:p>
    <w:p w:rsidR="00875B41" w:rsidRPr="005A3214" w:rsidRDefault="00875B41" w:rsidP="00875B41">
      <w:pPr>
        <w:spacing w:after="0"/>
        <w:ind w:hanging="260"/>
        <w:jc w:val="both"/>
        <w:rPr>
          <w:sz w:val="24"/>
          <w:szCs w:val="24"/>
        </w:rPr>
      </w:pPr>
      <w:r w:rsidRPr="005A3214">
        <w:rPr>
          <w:rStyle w:val="20"/>
          <w:rFonts w:eastAsia="Arial Unicode MS"/>
          <w:sz w:val="24"/>
          <w:szCs w:val="24"/>
        </w:rPr>
        <w:t>Содержание темы:</w:t>
      </w:r>
    </w:p>
    <w:p w:rsidR="00875B41" w:rsidRPr="005A3214" w:rsidRDefault="00875B41" w:rsidP="00875B41">
      <w:pPr>
        <w:spacing w:after="0"/>
        <w:jc w:val="both"/>
        <w:rPr>
          <w:b/>
          <w:sz w:val="24"/>
          <w:szCs w:val="24"/>
        </w:rPr>
      </w:pPr>
      <w:r w:rsidRPr="005A3214">
        <w:rPr>
          <w:rStyle w:val="20"/>
          <w:rFonts w:eastAsia="Arial Unicode MS"/>
          <w:b w:val="0"/>
          <w:sz w:val="24"/>
          <w:szCs w:val="24"/>
        </w:rPr>
        <w:t xml:space="preserve">Русские землепроходцы XI — XVII вв. Открытие и освоение Европейского Севера, Сибири и Дальнего Востока. Географические открытия в России XVIII—XIX вв. Камчатские экспедиции. Великая Северная экспедиция. Академические экспедиции </w:t>
      </w:r>
      <w:r w:rsidRPr="005A3214">
        <w:rPr>
          <w:rStyle w:val="20"/>
          <w:rFonts w:eastAsia="Arial Unicode MS"/>
          <w:b w:val="0"/>
          <w:sz w:val="24"/>
          <w:szCs w:val="24"/>
          <w:lang w:val="en-US" w:eastAsia="en-US" w:bidi="en-US"/>
        </w:rPr>
        <w:t>XVIII</w:t>
      </w:r>
      <w:r w:rsidRPr="005A3214">
        <w:rPr>
          <w:rStyle w:val="20"/>
          <w:rFonts w:eastAsia="Arial Unicode MS"/>
          <w:b w:val="0"/>
          <w:sz w:val="24"/>
          <w:szCs w:val="24"/>
          <w:lang w:eastAsia="en-US" w:bidi="en-US"/>
        </w:rPr>
        <w:t xml:space="preserve"> </w:t>
      </w:r>
      <w:r w:rsidRPr="005A3214">
        <w:rPr>
          <w:rStyle w:val="20"/>
          <w:rFonts w:eastAsia="Arial Unicode MS"/>
          <w:b w:val="0"/>
          <w:sz w:val="24"/>
          <w:szCs w:val="24"/>
        </w:rPr>
        <w:t>в.</w:t>
      </w:r>
    </w:p>
    <w:p w:rsidR="00875B41" w:rsidRPr="005A3214" w:rsidRDefault="00875B41" w:rsidP="00875B41">
      <w:pPr>
        <w:spacing w:after="0"/>
        <w:jc w:val="both"/>
        <w:rPr>
          <w:b/>
          <w:sz w:val="24"/>
          <w:szCs w:val="24"/>
        </w:rPr>
      </w:pPr>
      <w:r w:rsidRPr="005A3214">
        <w:rPr>
          <w:rStyle w:val="20"/>
          <w:rFonts w:eastAsia="Arial Unicode MS"/>
          <w:b w:val="0"/>
          <w:sz w:val="24"/>
          <w:szCs w:val="24"/>
        </w:rPr>
        <w:t>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875B41" w:rsidRPr="005A3214" w:rsidRDefault="00875B41" w:rsidP="00875B41">
      <w:pPr>
        <w:keepNext/>
        <w:keepLines/>
        <w:spacing w:after="0"/>
        <w:jc w:val="both"/>
        <w:rPr>
          <w:sz w:val="24"/>
          <w:szCs w:val="24"/>
        </w:rPr>
      </w:pPr>
      <w:bookmarkStart w:id="6" w:name="bookmark202"/>
      <w:r w:rsidRPr="005A3214">
        <w:rPr>
          <w:rStyle w:val="30"/>
          <w:rFonts w:eastAsia="Arial Unicode MS"/>
          <w:sz w:val="24"/>
          <w:szCs w:val="24"/>
        </w:rPr>
        <w:t>Учебные понятия:</w:t>
      </w:r>
      <w:bookmarkEnd w:id="6"/>
    </w:p>
    <w:p w:rsidR="00875B41" w:rsidRPr="005A3214" w:rsidRDefault="00875B41" w:rsidP="00875B41">
      <w:pPr>
        <w:spacing w:after="0"/>
        <w:jc w:val="both"/>
        <w:rPr>
          <w:rStyle w:val="20"/>
          <w:rFonts w:eastAsia="Arial Unicode MS"/>
          <w:b w:val="0"/>
          <w:sz w:val="24"/>
          <w:szCs w:val="24"/>
        </w:rPr>
      </w:pPr>
      <w:r w:rsidRPr="005A3214">
        <w:rPr>
          <w:rStyle w:val="20"/>
          <w:rFonts w:eastAsia="Arial Unicode MS"/>
          <w:b w:val="0"/>
          <w:sz w:val="24"/>
          <w:szCs w:val="24"/>
        </w:rPr>
        <w:t>Великая Северная экспедиция, Северный морской путь, научное прогнозирование, географический прогноз.</w:t>
      </w:r>
    </w:p>
    <w:p w:rsidR="00875B41" w:rsidRPr="005A3214" w:rsidRDefault="00875B41" w:rsidP="00875B41">
      <w:pPr>
        <w:keepNext/>
        <w:keepLines/>
        <w:spacing w:after="146"/>
        <w:jc w:val="center"/>
        <w:rPr>
          <w:sz w:val="24"/>
          <w:szCs w:val="24"/>
        </w:rPr>
      </w:pPr>
      <w:bookmarkStart w:id="7" w:name="bookmark208"/>
      <w:r w:rsidRPr="005A3214">
        <w:rPr>
          <w:rStyle w:val="21"/>
          <w:rFonts w:eastAsia="Arial Unicode MS"/>
        </w:rPr>
        <w:t>Тема 4. Геологическое строение и рельеф (5 часов)</w:t>
      </w:r>
      <w:bookmarkEnd w:id="7"/>
    </w:p>
    <w:p w:rsidR="00875B41" w:rsidRPr="005A3214" w:rsidRDefault="00875B41" w:rsidP="00875B41">
      <w:pPr>
        <w:keepNext/>
        <w:keepLines/>
        <w:spacing w:after="0"/>
        <w:jc w:val="both"/>
        <w:rPr>
          <w:sz w:val="24"/>
          <w:szCs w:val="24"/>
        </w:rPr>
      </w:pPr>
      <w:bookmarkStart w:id="8" w:name="bookmark209"/>
      <w:r w:rsidRPr="005A3214">
        <w:rPr>
          <w:rStyle w:val="30"/>
          <w:rFonts w:eastAsia="Arial Unicode MS"/>
          <w:sz w:val="24"/>
          <w:szCs w:val="24"/>
        </w:rPr>
        <w:t>Содержание темы:</w:t>
      </w:r>
      <w:bookmarkEnd w:id="8"/>
    </w:p>
    <w:p w:rsidR="00875B41" w:rsidRPr="005A3214" w:rsidRDefault="00875B41" w:rsidP="00875B41">
      <w:pPr>
        <w:spacing w:after="0"/>
        <w:rPr>
          <w:b/>
          <w:sz w:val="24"/>
          <w:szCs w:val="24"/>
        </w:rPr>
      </w:pPr>
      <w:r w:rsidRPr="005A3214">
        <w:rPr>
          <w:rStyle w:val="20"/>
          <w:rFonts w:eastAsia="Arial Unicode MS"/>
          <w:b w:val="0"/>
          <w:sz w:val="24"/>
          <w:szCs w:val="24"/>
        </w:rPr>
        <w:t>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w:t>
      </w:r>
      <w:r w:rsidRPr="005A3214">
        <w:rPr>
          <w:rStyle w:val="20"/>
          <w:rFonts w:eastAsia="Arial Unicode MS"/>
          <w:b w:val="0"/>
          <w:sz w:val="24"/>
          <w:szCs w:val="24"/>
        </w:rPr>
        <w:br/>
        <w:t>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875B41" w:rsidRPr="005A3214" w:rsidRDefault="00875B41" w:rsidP="00875B41">
      <w:pPr>
        <w:keepNext/>
        <w:keepLines/>
        <w:spacing w:after="0"/>
        <w:jc w:val="both"/>
        <w:rPr>
          <w:sz w:val="24"/>
          <w:szCs w:val="24"/>
        </w:rPr>
      </w:pPr>
      <w:bookmarkStart w:id="9" w:name="bookmark210"/>
      <w:r w:rsidRPr="005A3214">
        <w:rPr>
          <w:rStyle w:val="30"/>
          <w:rFonts w:eastAsia="Arial Unicode MS"/>
          <w:sz w:val="24"/>
          <w:szCs w:val="24"/>
        </w:rPr>
        <w:t>Учебные понятия:</w:t>
      </w:r>
      <w:bookmarkEnd w:id="9"/>
    </w:p>
    <w:p w:rsidR="00875B41" w:rsidRPr="005A3214" w:rsidRDefault="00875B41" w:rsidP="00875B41">
      <w:pPr>
        <w:spacing w:after="0"/>
        <w:jc w:val="both"/>
        <w:rPr>
          <w:b/>
          <w:sz w:val="24"/>
          <w:szCs w:val="24"/>
        </w:rPr>
      </w:pPr>
      <w:r w:rsidRPr="005A3214">
        <w:rPr>
          <w:rStyle w:val="20"/>
          <w:rFonts w:eastAsia="Arial Unicode MS"/>
          <w:b w:val="0"/>
          <w:sz w:val="24"/>
          <w:szCs w:val="24"/>
        </w:rPr>
        <w:t>геохронологическая 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силы выветривания, моренные холмы, овражно-балочная сеть, ветер,</w:t>
      </w:r>
      <w:r w:rsidRPr="005A3214">
        <w:rPr>
          <w:rStyle w:val="20"/>
          <w:rFonts w:eastAsia="Arial Unicode MS"/>
          <w:b w:val="0"/>
          <w:sz w:val="24"/>
          <w:szCs w:val="24"/>
        </w:rPr>
        <w:br/>
        <w:t>бархан, дюна, бугры пучения, термокарстовое озеро, природный район, природные районы России, полезные ископаемые, месторождение, бассейн, минеральные ресурсы, стихийные природные явления.</w:t>
      </w:r>
    </w:p>
    <w:p w:rsidR="00875B41" w:rsidRPr="005A3214" w:rsidRDefault="00875B41" w:rsidP="00875B41">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5A3214">
        <w:rPr>
          <w:rFonts w:ascii="Times New Roman" w:hAnsi="Times New Roman" w:cs="Times New Roman"/>
          <w:b/>
          <w:bCs/>
          <w:sz w:val="24"/>
          <w:szCs w:val="24"/>
        </w:rPr>
        <w:t>Тема 5. Климат России</w:t>
      </w:r>
    </w:p>
    <w:p w:rsidR="00875B41" w:rsidRPr="005A3214" w:rsidRDefault="00875B41" w:rsidP="00875B41">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Содержание темы:</w:t>
      </w:r>
    </w:p>
    <w:p w:rsidR="00875B41" w:rsidRPr="005A3214" w:rsidRDefault="00875B41" w:rsidP="00875B41">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Влияние климата на жизнь человека. Неблагоприятные явления погоды. Хозяйственная деятельность и загрязнение атмосферы.</w:t>
      </w:r>
    </w:p>
    <w:p w:rsidR="00875B41" w:rsidRPr="005A3214" w:rsidRDefault="00875B41" w:rsidP="00875B41">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Учебные понятия:</w:t>
      </w:r>
    </w:p>
    <w:p w:rsidR="00875B41" w:rsidRPr="005A3214" w:rsidRDefault="00875B41" w:rsidP="00875B41">
      <w:pPr>
        <w:spacing w:after="0"/>
        <w:jc w:val="both"/>
        <w:rPr>
          <w:rFonts w:ascii="Times New Roman" w:hAnsi="Times New Roman" w:cs="Times New Roman"/>
          <w:sz w:val="24"/>
          <w:szCs w:val="24"/>
        </w:rPr>
      </w:pPr>
      <w:r w:rsidRPr="005A3214">
        <w:rPr>
          <w:rFonts w:ascii="Times New Roman" w:hAnsi="Times New Roman" w:cs="Times New Roman"/>
          <w:sz w:val="24"/>
          <w:szCs w:val="24"/>
        </w:rPr>
        <w:t>Климат, климатообразующий фактор, солнечная радиация, ветры западного переноса, муссон, орографические осадки, континентальность климата, годовая амплитуда температур, воздушные массы, испарение, испаряемость, коэффициент увлажнения, циркуляция воздушных масс, атмосферный фронт, атмосферный вихрь, антициклон, циклон, погода, прогноз по-годы, неблагоприятные явления погоды.</w:t>
      </w:r>
    </w:p>
    <w:p w:rsidR="00875B41" w:rsidRPr="005A3214" w:rsidRDefault="00875B41" w:rsidP="00875B41">
      <w:pPr>
        <w:widowControl w:val="0"/>
        <w:overflowPunct w:val="0"/>
        <w:autoSpaceDE w:val="0"/>
        <w:autoSpaceDN w:val="0"/>
        <w:adjustRightInd w:val="0"/>
        <w:spacing w:after="0" w:line="240" w:lineRule="auto"/>
        <w:ind w:firstLine="567"/>
        <w:jc w:val="center"/>
        <w:rPr>
          <w:rFonts w:ascii="Times New Roman" w:hAnsi="Times New Roman" w:cs="Times New Roman"/>
          <w:sz w:val="24"/>
          <w:szCs w:val="24"/>
        </w:rPr>
      </w:pPr>
      <w:r w:rsidRPr="005A3214">
        <w:rPr>
          <w:rFonts w:ascii="Times New Roman" w:hAnsi="Times New Roman" w:cs="Times New Roman"/>
          <w:b/>
          <w:bCs/>
          <w:sz w:val="24"/>
          <w:szCs w:val="24"/>
        </w:rPr>
        <w:t>Тема 6. Гидрография России</w:t>
      </w:r>
    </w:p>
    <w:p w:rsidR="00875B41" w:rsidRPr="005A3214" w:rsidRDefault="00875B41" w:rsidP="00875B41">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Содержание темы:</w:t>
      </w:r>
    </w:p>
    <w:p w:rsidR="00875B41" w:rsidRPr="005A3214" w:rsidRDefault="00875B41" w:rsidP="00875B41">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Моря, омывающие территорию России. Хозяйственное значение морей. Реки России.</w:t>
      </w:r>
    </w:p>
    <w:p w:rsidR="00875B41" w:rsidRPr="005A3214" w:rsidRDefault="00875B41" w:rsidP="00875B41">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Характеристики реки. Бассейн реки. Источники питания рек. Режим рек. Озёра.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жизнь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w:t>
      </w:r>
    </w:p>
    <w:p w:rsidR="00875B41" w:rsidRPr="005A3214" w:rsidRDefault="00875B41" w:rsidP="00875B41">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Учебные понятия:</w:t>
      </w:r>
    </w:p>
    <w:p w:rsidR="00875B41" w:rsidRPr="005A3214" w:rsidRDefault="00875B41" w:rsidP="00875B41">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бассейн 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межледниковья, водные ресурсы.</w:t>
      </w:r>
    </w:p>
    <w:p w:rsidR="00875B41" w:rsidRPr="005A3214" w:rsidRDefault="00875B41" w:rsidP="00875B41">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p>
    <w:p w:rsidR="00082141" w:rsidRDefault="00082141" w:rsidP="00BC10B9">
      <w:pPr>
        <w:widowControl w:val="0"/>
        <w:autoSpaceDE w:val="0"/>
        <w:autoSpaceDN w:val="0"/>
        <w:adjustRightInd w:val="0"/>
        <w:spacing w:after="0" w:line="240" w:lineRule="auto"/>
        <w:ind w:firstLine="567"/>
        <w:jc w:val="center"/>
        <w:rPr>
          <w:rFonts w:ascii="Times New Roman" w:hAnsi="Times New Roman" w:cs="Times New Roman"/>
          <w:b/>
          <w:bCs/>
          <w:sz w:val="24"/>
          <w:szCs w:val="24"/>
        </w:rPr>
      </w:pPr>
    </w:p>
    <w:p w:rsidR="00082141" w:rsidRDefault="00082141" w:rsidP="00BC10B9">
      <w:pPr>
        <w:widowControl w:val="0"/>
        <w:autoSpaceDE w:val="0"/>
        <w:autoSpaceDN w:val="0"/>
        <w:adjustRightInd w:val="0"/>
        <w:spacing w:after="0" w:line="240" w:lineRule="auto"/>
        <w:ind w:firstLine="567"/>
        <w:jc w:val="center"/>
        <w:rPr>
          <w:rFonts w:ascii="Times New Roman" w:hAnsi="Times New Roman" w:cs="Times New Roman"/>
          <w:b/>
          <w:bCs/>
          <w:sz w:val="24"/>
          <w:szCs w:val="24"/>
        </w:rPr>
      </w:pPr>
    </w:p>
    <w:p w:rsidR="00BC10B9" w:rsidRPr="005A3214" w:rsidRDefault="00BC10B9" w:rsidP="00BC10B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5A3214">
        <w:rPr>
          <w:rFonts w:ascii="Times New Roman" w:hAnsi="Times New Roman" w:cs="Times New Roman"/>
          <w:b/>
          <w:bCs/>
          <w:sz w:val="24"/>
          <w:szCs w:val="24"/>
        </w:rPr>
        <w:t>Тема 7. Почвы России</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Содержание темы:</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Почва. Формирование почвы, её состав, строение, свойства. Зональные типы почв, их свойства, структура, различия в плодородии. Закономерности распространения почв.</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Почвенные карты. Почвенные ресурсы. Изменения почв в процессе их хозяйственного использования, борьба с эрозией и загрязнением почв. Меры по сохранению плодородия почв.</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Учебные понятия:</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Почва, почвообразование, почвенный профиль, почвенный горизонт, гумус, плодородие, почвенные ресурсы, эрозия (разрушение), мелиорация.</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p>
    <w:p w:rsidR="00BC10B9" w:rsidRPr="005A3214" w:rsidRDefault="00BC10B9" w:rsidP="00BC10B9">
      <w:pPr>
        <w:widowControl w:val="0"/>
        <w:autoSpaceDE w:val="0"/>
        <w:autoSpaceDN w:val="0"/>
        <w:adjustRightInd w:val="0"/>
        <w:spacing w:after="0" w:line="240" w:lineRule="auto"/>
        <w:ind w:firstLine="567"/>
        <w:jc w:val="center"/>
        <w:rPr>
          <w:rFonts w:ascii="Times New Roman" w:hAnsi="Times New Roman" w:cs="Times New Roman"/>
          <w:b/>
          <w:bCs/>
          <w:sz w:val="24"/>
          <w:szCs w:val="24"/>
        </w:rPr>
      </w:pPr>
      <w:r w:rsidRPr="005A3214">
        <w:rPr>
          <w:rFonts w:ascii="Times New Roman" w:hAnsi="Times New Roman" w:cs="Times New Roman"/>
          <w:b/>
          <w:bCs/>
          <w:sz w:val="24"/>
          <w:szCs w:val="24"/>
        </w:rPr>
        <w:t>Тема 8. Растительный и животный мир России</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Содержание темы:</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Учебные понятия:</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Природный комплекс, природные компоненты, природные факторы, типы растительности, биологические ресурсы, лесные ресурсы, лесоизбыточные, лесообеспеченные и лесодефицитные территории.</w:t>
      </w:r>
    </w:p>
    <w:p w:rsidR="00BC10B9" w:rsidRPr="005A3214" w:rsidRDefault="00BC10B9" w:rsidP="00BC10B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5A3214">
        <w:rPr>
          <w:rFonts w:ascii="Times New Roman" w:hAnsi="Times New Roman" w:cs="Times New Roman"/>
          <w:b/>
          <w:bCs/>
          <w:sz w:val="24"/>
          <w:szCs w:val="24"/>
        </w:rPr>
        <w:t xml:space="preserve">Тема 9. Природные зоны России </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Содержание темы:</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пояса: тайга, смешанные и широколиственные леса. Безлесные зоны юга России: степь, лесостепь и полупустыня. Высотная поясность. Природно-хозяйственные зоны.</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bookmarkStart w:id="10" w:name="page125"/>
      <w:bookmarkEnd w:id="10"/>
      <w:r w:rsidRPr="005A3214">
        <w:rPr>
          <w:rFonts w:ascii="Times New Roman" w:hAnsi="Times New Roman" w:cs="Times New Roman"/>
          <w:b/>
          <w:bCs/>
          <w:sz w:val="24"/>
          <w:szCs w:val="24"/>
        </w:rPr>
        <w:t>Учебные понятия:</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Природный 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деятельность, природ-но-хозяйственные зоны.</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p>
    <w:p w:rsidR="00BC10B9" w:rsidRPr="005A3214" w:rsidRDefault="00BC10B9" w:rsidP="00082141">
      <w:pPr>
        <w:keepNext/>
        <w:keepLines/>
        <w:spacing w:after="192"/>
        <w:jc w:val="center"/>
        <w:rPr>
          <w:sz w:val="24"/>
          <w:szCs w:val="24"/>
        </w:rPr>
      </w:pPr>
      <w:bookmarkStart w:id="11" w:name="bookmark249"/>
      <w:r w:rsidRPr="005A3214">
        <w:rPr>
          <w:rStyle w:val="21"/>
          <w:rFonts w:eastAsia="Arial Unicode MS"/>
        </w:rPr>
        <w:t>Тема 10. Крупные природные районы России</w:t>
      </w:r>
      <w:bookmarkEnd w:id="11"/>
    </w:p>
    <w:p w:rsidR="00BC10B9" w:rsidRPr="005A3214" w:rsidRDefault="00BC10B9" w:rsidP="00BC10B9">
      <w:pPr>
        <w:keepNext/>
        <w:keepLines/>
        <w:spacing w:after="0" w:line="240" w:lineRule="auto"/>
        <w:jc w:val="both"/>
        <w:rPr>
          <w:rStyle w:val="30"/>
          <w:rFonts w:eastAsia="Arial Unicode MS"/>
          <w:sz w:val="24"/>
          <w:szCs w:val="24"/>
          <w:u w:val="none"/>
        </w:rPr>
      </w:pPr>
      <w:bookmarkStart w:id="12" w:name="bookmark250"/>
      <w:r w:rsidRPr="005A3214">
        <w:rPr>
          <w:rStyle w:val="30"/>
          <w:rFonts w:eastAsia="Arial Unicode MS"/>
          <w:sz w:val="24"/>
          <w:szCs w:val="24"/>
          <w:u w:val="none"/>
        </w:rPr>
        <w:t>Содержание темы:</w:t>
      </w:r>
      <w:bookmarkEnd w:id="12"/>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Островная Арктика.</w:t>
      </w:r>
      <w:r w:rsidRPr="005A3214">
        <w:rPr>
          <w:rStyle w:val="20"/>
          <w:rFonts w:eastAsia="Arial Unicode MS"/>
          <w:b w:val="0"/>
          <w:sz w:val="24"/>
          <w:szCs w:val="24"/>
        </w:rPr>
        <w:t xml:space="preserve"> 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Восточно-Европейская равнина.</w:t>
      </w:r>
      <w:r w:rsidRPr="005A3214">
        <w:rPr>
          <w:rStyle w:val="20"/>
          <w:rFonts w:eastAsia="Arial Unicode MS"/>
          <w:b w:val="0"/>
          <w:sz w:val="24"/>
          <w:szCs w:val="24"/>
        </w:rPr>
        <w:t xml:space="preserve"> Физико-географическоеположение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медно-ни-</w:t>
      </w:r>
      <w:r w:rsidRPr="005A3214">
        <w:rPr>
          <w:rStyle w:val="20"/>
          <w:rFonts w:eastAsia="Arial Unicode MS"/>
          <w:b w:val="0"/>
          <w:sz w:val="24"/>
          <w:szCs w:val="24"/>
        </w:rPr>
        <w:br/>
        <w:t>келевые руды Балтийского щита, КМА, Печорский каменноугольный бассейн, хибинские апатиты и др.</w:t>
      </w:r>
    </w:p>
    <w:p w:rsidR="00BC10B9" w:rsidRPr="005A3214" w:rsidRDefault="00BC10B9" w:rsidP="00BC10B9">
      <w:pPr>
        <w:spacing w:after="0" w:line="240" w:lineRule="auto"/>
        <w:ind w:firstLine="260"/>
        <w:jc w:val="both"/>
        <w:rPr>
          <w:b/>
          <w:sz w:val="24"/>
          <w:szCs w:val="24"/>
        </w:rPr>
      </w:pPr>
      <w:r w:rsidRPr="005A3214">
        <w:rPr>
          <w:rStyle w:val="20"/>
          <w:rFonts w:eastAsia="Arial Unicode MS"/>
          <w:b w:val="0"/>
          <w:sz w:val="24"/>
          <w:szCs w:val="24"/>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BC10B9" w:rsidRPr="005A3214" w:rsidRDefault="00BC10B9" w:rsidP="00BC10B9">
      <w:pPr>
        <w:spacing w:after="0" w:line="240" w:lineRule="auto"/>
        <w:ind w:firstLine="260"/>
        <w:jc w:val="both"/>
        <w:rPr>
          <w:rStyle w:val="20"/>
          <w:rFonts w:eastAsia="Arial Unicode MS"/>
          <w:b w:val="0"/>
          <w:bCs w:val="0"/>
          <w:sz w:val="24"/>
          <w:szCs w:val="24"/>
        </w:rPr>
      </w:pPr>
      <w:r w:rsidRPr="005A3214">
        <w:rPr>
          <w:rStyle w:val="20"/>
          <w:rFonts w:eastAsia="Arial Unicode MS"/>
          <w:sz w:val="24"/>
          <w:szCs w:val="24"/>
        </w:rPr>
        <w:t>Северный Кавказ</w:t>
      </w:r>
      <w:r w:rsidRPr="005A3214">
        <w:rPr>
          <w:rStyle w:val="20"/>
          <w:rFonts w:eastAsia="Arial Unicode MS"/>
          <w:b w:val="0"/>
          <w:sz w:val="24"/>
          <w:szCs w:val="24"/>
        </w:rPr>
        <w:t xml:space="preserve">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Крым.</w:t>
      </w:r>
      <w:r w:rsidRPr="005A3214">
        <w:rPr>
          <w:rStyle w:val="20"/>
          <w:rFonts w:eastAsia="Arial Unicode MS"/>
          <w:b w:val="0"/>
          <w:sz w:val="24"/>
          <w:szCs w:val="24"/>
        </w:rPr>
        <w:t xml:space="preserve"> Особенности географического положения региона. Горный рельеф, геологическое строение и полезные ископаемые. Южный берег Крыма.</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Урал</w:t>
      </w:r>
      <w:r w:rsidRPr="005A3214">
        <w:rPr>
          <w:rStyle w:val="20"/>
          <w:rFonts w:eastAsia="Arial Unicode MS"/>
          <w:b w:val="0"/>
          <w:sz w:val="24"/>
          <w:szCs w:val="24"/>
        </w:rPr>
        <w:t xml:space="preserve">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w:t>
      </w:r>
      <w:r w:rsidRPr="005A3214">
        <w:rPr>
          <w:rStyle w:val="20"/>
          <w:rFonts w:eastAsia="Arial Unicode MS"/>
          <w:b w:val="0"/>
          <w:sz w:val="24"/>
          <w:szCs w:val="24"/>
        </w:rPr>
        <w:br/>
        <w:t xml:space="preserve">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 </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Западная Сибирь</w:t>
      </w:r>
      <w:r w:rsidRPr="005A3214">
        <w:rPr>
          <w:rStyle w:val="20"/>
          <w:rFonts w:eastAsia="Arial Unicode MS"/>
          <w:b w:val="0"/>
          <w:sz w:val="24"/>
          <w:szCs w:val="24"/>
        </w:rPr>
        <w:t xml:space="preserve"> —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w:t>
      </w:r>
      <w:r w:rsidRPr="005A3214">
        <w:rPr>
          <w:rStyle w:val="20"/>
          <w:rFonts w:eastAsia="Arial Unicode MS"/>
          <w:b w:val="0"/>
          <w:sz w:val="24"/>
          <w:szCs w:val="24"/>
        </w:rPr>
        <w:br/>
        <w:t>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Средняя Сибирь.</w:t>
      </w:r>
      <w:r w:rsidRPr="005A3214">
        <w:rPr>
          <w:rStyle w:val="20"/>
          <w:rFonts w:eastAsia="Arial Unicode MS"/>
          <w:b w:val="0"/>
          <w:sz w:val="24"/>
          <w:szCs w:val="24"/>
        </w:rPr>
        <w:t xml:space="preserve"> Географическое положение между реками Енисеем и Леной. Древняя Сибирская платформа, представленная в рельефе  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Северо-Восток Сибири.</w:t>
      </w:r>
      <w:r w:rsidRPr="005A3214">
        <w:rPr>
          <w:rStyle w:val="20"/>
          <w:rFonts w:eastAsia="Arial Unicode MS"/>
          <w:b w:val="0"/>
          <w:sz w:val="24"/>
          <w:szCs w:val="24"/>
        </w:rPr>
        <w:t xml:space="preserve"> 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 xml:space="preserve">Горы Южной Сибири </w:t>
      </w:r>
      <w:r w:rsidRPr="005A3214">
        <w:rPr>
          <w:rStyle w:val="20"/>
          <w:rFonts w:eastAsia="Arial Unicode MS"/>
          <w:b w:val="0"/>
          <w:sz w:val="24"/>
          <w:szCs w:val="24"/>
        </w:rPr>
        <w:t>—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BC10B9" w:rsidRPr="005A3214" w:rsidRDefault="00BC10B9" w:rsidP="00BC10B9">
      <w:pPr>
        <w:spacing w:after="0" w:line="240" w:lineRule="auto"/>
        <w:ind w:firstLine="260"/>
        <w:jc w:val="both"/>
        <w:rPr>
          <w:b/>
          <w:sz w:val="24"/>
          <w:szCs w:val="24"/>
        </w:rPr>
      </w:pPr>
      <w:r w:rsidRPr="005A3214">
        <w:rPr>
          <w:rStyle w:val="20"/>
          <w:rFonts w:eastAsia="Arial Unicode MS"/>
          <w:sz w:val="24"/>
          <w:szCs w:val="24"/>
        </w:rPr>
        <w:t>Дальний Восток</w:t>
      </w:r>
      <w:r w:rsidRPr="005A3214">
        <w:rPr>
          <w:rStyle w:val="20"/>
          <w:rFonts w:eastAsia="Arial Unicode MS"/>
          <w:b w:val="0"/>
          <w:sz w:val="24"/>
          <w:szCs w:val="24"/>
        </w:rPr>
        <w:t xml:space="preserve">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BC10B9" w:rsidRPr="005A3214" w:rsidRDefault="00BC10B9" w:rsidP="00BC10B9">
      <w:pPr>
        <w:keepNext/>
        <w:keepLines/>
        <w:spacing w:after="0" w:line="240" w:lineRule="auto"/>
        <w:jc w:val="both"/>
        <w:rPr>
          <w:sz w:val="24"/>
          <w:szCs w:val="24"/>
        </w:rPr>
      </w:pPr>
      <w:bookmarkStart w:id="13" w:name="bookmark251"/>
      <w:r w:rsidRPr="005A3214">
        <w:rPr>
          <w:rStyle w:val="30"/>
          <w:rFonts w:eastAsia="Arial Unicode MS"/>
          <w:sz w:val="24"/>
          <w:szCs w:val="24"/>
          <w:u w:val="none"/>
        </w:rPr>
        <w:t>Учебные понятия:</w:t>
      </w:r>
      <w:bookmarkEnd w:id="13"/>
    </w:p>
    <w:p w:rsidR="00BC10B9" w:rsidRPr="005A3214" w:rsidRDefault="00BC10B9" w:rsidP="00BC10B9">
      <w:pPr>
        <w:spacing w:after="0" w:line="240" w:lineRule="auto"/>
        <w:ind w:firstLine="260"/>
        <w:jc w:val="both"/>
        <w:rPr>
          <w:b/>
          <w:sz w:val="24"/>
          <w:szCs w:val="24"/>
        </w:rPr>
      </w:pPr>
      <w:r w:rsidRPr="005A3214">
        <w:rPr>
          <w:rStyle w:val="20"/>
          <w:rFonts w:eastAsia="Arial Unicode MS"/>
          <w:b w:val="0"/>
          <w:sz w:val="24"/>
          <w:szCs w:val="24"/>
        </w:rPr>
        <w:t>увалы, западный перенос, оттепель, моренные холмы, «бараньи лбы», Малоземельская и Большеземельская тундра, полесье, ополье, Предкавказье, 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гидролакколиты, омоложенные горы, складчато-глыбовые горы, полюс холода, ископаемый (жильный) лед, наледь, возрожденные горы, геологические разломы, тектонические озера, сопка, цунами, гейзеры, муссонный климат, тайфун.</w:t>
      </w:r>
    </w:p>
    <w:p w:rsidR="00BC10B9" w:rsidRPr="005A3214" w:rsidRDefault="00BC10B9" w:rsidP="00BC10B9">
      <w:pPr>
        <w:keepNext/>
        <w:keepLines/>
        <w:spacing w:after="0"/>
        <w:jc w:val="both"/>
        <w:rPr>
          <w:sz w:val="24"/>
          <w:szCs w:val="24"/>
        </w:rPr>
      </w:pPr>
    </w:p>
    <w:p w:rsidR="00BC10B9" w:rsidRPr="005A3214" w:rsidRDefault="00BC10B9" w:rsidP="00BC10B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5A3214">
        <w:rPr>
          <w:rFonts w:ascii="Times New Roman" w:hAnsi="Times New Roman" w:cs="Times New Roman"/>
          <w:b/>
          <w:bCs/>
          <w:sz w:val="24"/>
          <w:szCs w:val="24"/>
        </w:rPr>
        <w:t>Заключение. Природа и человек</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Содержание темы:</w:t>
      </w:r>
    </w:p>
    <w:p w:rsidR="00BC10B9" w:rsidRPr="005A3214" w:rsidRDefault="00BC10B9" w:rsidP="00BC10B9">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BC10B9" w:rsidRPr="005A3214" w:rsidRDefault="00BC10B9" w:rsidP="00BC10B9">
      <w:pPr>
        <w:widowControl w:val="0"/>
        <w:autoSpaceDE w:val="0"/>
        <w:autoSpaceDN w:val="0"/>
        <w:adjustRightInd w:val="0"/>
        <w:spacing w:after="0" w:line="240" w:lineRule="auto"/>
        <w:ind w:firstLine="567"/>
        <w:rPr>
          <w:rFonts w:ascii="Times New Roman" w:hAnsi="Times New Roman" w:cs="Times New Roman"/>
          <w:sz w:val="24"/>
          <w:szCs w:val="24"/>
        </w:rPr>
      </w:pPr>
      <w:r w:rsidRPr="005A3214">
        <w:rPr>
          <w:rFonts w:ascii="Times New Roman" w:hAnsi="Times New Roman" w:cs="Times New Roman"/>
          <w:b/>
          <w:bCs/>
          <w:sz w:val="24"/>
          <w:szCs w:val="24"/>
        </w:rPr>
        <w:t>Учебные понятия:</w:t>
      </w:r>
    </w:p>
    <w:p w:rsidR="005A3214" w:rsidRDefault="00BC10B9" w:rsidP="00082141">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5A3214">
        <w:rPr>
          <w:rFonts w:ascii="Times New Roman" w:hAnsi="Times New Roman" w:cs="Times New Roman"/>
          <w:sz w:val="24"/>
          <w:szCs w:val="24"/>
        </w:rPr>
        <w:t>Ресурсы, неблагоприятные природные условия, стихийные бедствия, комфортность, отрасли промышленности, отходы: твёрдые, жидкие, газообразные, смог, сельское хозяйство, выхлопные газы, заповедники.</w:t>
      </w:r>
    </w:p>
    <w:p w:rsidR="00082141" w:rsidRPr="005A3214" w:rsidRDefault="00082141" w:rsidP="00082141">
      <w:pPr>
        <w:widowControl w:val="0"/>
        <w:overflowPunct w:val="0"/>
        <w:autoSpaceDE w:val="0"/>
        <w:autoSpaceDN w:val="0"/>
        <w:adjustRightInd w:val="0"/>
        <w:spacing w:after="0" w:line="240" w:lineRule="auto"/>
        <w:ind w:firstLine="567"/>
        <w:jc w:val="both"/>
        <w:rPr>
          <w:b/>
          <w:sz w:val="24"/>
          <w:szCs w:val="24"/>
        </w:rPr>
      </w:pPr>
    </w:p>
    <w:p w:rsidR="00623F12" w:rsidRPr="005A3214" w:rsidRDefault="00623F12" w:rsidP="00875B41">
      <w:pPr>
        <w:spacing w:after="0"/>
        <w:jc w:val="center"/>
        <w:rPr>
          <w:rFonts w:ascii="Times New Roman" w:hAnsi="Times New Roman" w:cs="Times New Roman"/>
          <w:b/>
          <w:sz w:val="24"/>
          <w:szCs w:val="24"/>
        </w:rPr>
      </w:pPr>
      <w:r w:rsidRPr="005A3214">
        <w:rPr>
          <w:rFonts w:ascii="Times New Roman" w:hAnsi="Times New Roman" w:cs="Times New Roman"/>
          <w:b/>
          <w:sz w:val="24"/>
          <w:szCs w:val="24"/>
        </w:rPr>
        <w:t>Крите</w:t>
      </w:r>
      <w:r w:rsidR="009C07B7" w:rsidRPr="005A3214">
        <w:rPr>
          <w:rFonts w:ascii="Times New Roman" w:hAnsi="Times New Roman" w:cs="Times New Roman"/>
          <w:b/>
          <w:sz w:val="24"/>
          <w:szCs w:val="24"/>
        </w:rPr>
        <w:t>рии оценивания ответов учащихся</w:t>
      </w:r>
    </w:p>
    <w:p w:rsidR="00623F12" w:rsidRPr="005A3214" w:rsidRDefault="00623F12">
      <w:pPr>
        <w:jc w:val="both"/>
        <w:rPr>
          <w:rFonts w:ascii="Times New Roman" w:hAnsi="Times New Roman" w:cs="Times New Roman"/>
          <w:b/>
          <w:sz w:val="24"/>
          <w:szCs w:val="24"/>
        </w:rPr>
      </w:pPr>
      <w:r w:rsidRPr="005A3214">
        <w:rPr>
          <w:rFonts w:ascii="Times New Roman" w:hAnsi="Times New Roman" w:cs="Times New Roman"/>
          <w:b/>
          <w:sz w:val="24"/>
          <w:szCs w:val="24"/>
        </w:rPr>
        <w:t xml:space="preserve">За теоретический вопрос: </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«5» ставится, если учащийся продемонстрировал системные знания по поставленному вопросу. Раскрыл его логично, показав понимание взаимосвязей характеризуемых географических объектов и явлений, не допустив ошибок и неточностей. использовал необходимую географическую терминологию, подкреплял теоретические положения конкретными примерами.</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«4» ставится за ответ, из которого ясно, что учащийся имеет основные знания по данному вопросу, представления о причинно-следственных связях, влияющих на географические процессы и явления, но в котором отсутствуют некоторые элементы содержания, или присутствуют неточности, или неверно используется географическая терминология.</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«3» ставится 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 географических процессах или явлениях, но не может раскрыть их сущности.</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«2» ставится за ответ, если учащийся не знает содержание, не может привести примеры, не пользуется географической терминологией.</w:t>
      </w:r>
    </w:p>
    <w:p w:rsidR="00623F12" w:rsidRPr="005A3214" w:rsidRDefault="00623F12">
      <w:pPr>
        <w:jc w:val="both"/>
        <w:rPr>
          <w:rFonts w:ascii="Times New Roman" w:hAnsi="Times New Roman" w:cs="Times New Roman"/>
          <w:b/>
          <w:sz w:val="24"/>
          <w:szCs w:val="24"/>
        </w:rPr>
      </w:pPr>
      <w:r w:rsidRPr="005A3214">
        <w:rPr>
          <w:rFonts w:ascii="Times New Roman" w:hAnsi="Times New Roman" w:cs="Times New Roman"/>
          <w:b/>
          <w:sz w:val="24"/>
          <w:szCs w:val="24"/>
        </w:rPr>
        <w:t>За проблемный вопрос:</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«5»  ставится, если учащийся продемонстрировал понимание поставленной проблемы и сумел раскрыть ее суть. Учащийся сумел изложить имеющиеся географические знания, раскрыв сущность поставленной проблемы, показал свободное владение материалом, использовал необходимую географическую терминологию. Проявил самостоятельность в анализе проблемы и отборе географического материала, подтверждающего собственную точку зрения.</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«4» ставится за ответ, в котором учащийся продемонстрировал  понимание сути проблемы и показал понимание того, какие географические знания следует применить при ответе, связал их с поставленной проблемой на бытовом уровне.</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«3»  ставится за ответ, из которого очевидно, что учащийся в основном понял суть проблемы, но показал фрагментарное знание фактического материала, имеющего отношение к ее решению.</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«2» ставится за ответ из которого видно, что учащийся не понимает сути проблемы, не умеет анализировать и сопоставлять факты, не знает фактического материала, имеющего отношение к ее решению.</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За вопрос, проверяющий сформированность умения использовать различные источники географической информации для решения практических задач:</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«5» ставится, если учащийся смог правильно выбрать необходимые источники географической информации, четко следовал ходу решения и верно выполнил задание.</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«4» ставится, если из ответа видно, что учащийся представляет последовательность выполнения задания, но не полностью использовал необходимые источники информации и (или) в процессе работы допустил некоторые неточности.</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«3» ставится, если учащийся имеет общее представление о том, какого рода источники информации он может использовать, но сам затрудняется в их выборе, или имеет общее представление о последовательности выполнения задания, но не может практически его реализовать, или отобрал не все источники информации, допустил ошибки в ходе выполнения и в интерпретации полученных результатов.</w:t>
      </w:r>
    </w:p>
    <w:p w:rsidR="00623F12" w:rsidRPr="005A3214" w:rsidRDefault="00623F12">
      <w:pPr>
        <w:jc w:val="both"/>
        <w:rPr>
          <w:rFonts w:ascii="Times New Roman" w:hAnsi="Times New Roman" w:cs="Times New Roman"/>
          <w:sz w:val="24"/>
          <w:szCs w:val="24"/>
        </w:rPr>
      </w:pPr>
      <w:r w:rsidRPr="005A3214">
        <w:rPr>
          <w:rFonts w:ascii="Times New Roman" w:hAnsi="Times New Roman" w:cs="Times New Roman"/>
          <w:sz w:val="24"/>
          <w:szCs w:val="24"/>
        </w:rPr>
        <w:t>Отметка «2» ставится, если учащийся не знает какие источники информации он может использовать, не имеет представления о последовательности выполнения задания, не умеет анализировать статистические материалы.</w:t>
      </w:r>
    </w:p>
    <w:p w:rsidR="00623F12" w:rsidRPr="005A3214" w:rsidRDefault="00623F12">
      <w:pPr>
        <w:rPr>
          <w:sz w:val="24"/>
          <w:szCs w:val="24"/>
        </w:rPr>
        <w:sectPr w:rsidR="00623F12" w:rsidRPr="005A3214" w:rsidSect="00082141">
          <w:pgSz w:w="11906" w:h="16838"/>
          <w:pgMar w:top="709" w:right="851" w:bottom="709" w:left="1134" w:header="720" w:footer="720" w:gutter="0"/>
          <w:cols w:space="720"/>
          <w:docGrid w:linePitch="360"/>
        </w:sectPr>
      </w:pPr>
    </w:p>
    <w:p w:rsidR="006B67C0" w:rsidRPr="005A3214" w:rsidRDefault="005A3214" w:rsidP="00C25832">
      <w:pPr>
        <w:suppressAutoHyphens w:val="0"/>
        <w:jc w:val="center"/>
        <w:rPr>
          <w:rFonts w:ascii="Times New Roman" w:hAnsi="Times New Roman" w:cs="Times New Roman"/>
          <w:b/>
          <w:sz w:val="24"/>
          <w:szCs w:val="24"/>
          <w:lang w:eastAsia="en-US"/>
        </w:rPr>
      </w:pPr>
      <w:r w:rsidRPr="005A3214">
        <w:rPr>
          <w:rFonts w:ascii="Times New Roman" w:hAnsi="Times New Roman" w:cs="Times New Roman"/>
          <w:b/>
          <w:sz w:val="24"/>
          <w:szCs w:val="24"/>
          <w:lang w:eastAsia="en-US"/>
        </w:rPr>
        <w:t>Календарно</w:t>
      </w:r>
      <w:r w:rsidR="00082141">
        <w:rPr>
          <w:rFonts w:ascii="Times New Roman" w:hAnsi="Times New Roman" w:cs="Times New Roman"/>
          <w:b/>
          <w:sz w:val="24"/>
          <w:szCs w:val="24"/>
          <w:lang w:eastAsia="en-US"/>
        </w:rPr>
        <w:t>-</w:t>
      </w:r>
      <w:r w:rsidRPr="005A3214">
        <w:rPr>
          <w:rFonts w:ascii="Times New Roman" w:hAnsi="Times New Roman" w:cs="Times New Roman"/>
          <w:b/>
          <w:sz w:val="24"/>
          <w:szCs w:val="24"/>
          <w:lang w:eastAsia="en-US"/>
        </w:rPr>
        <w:t>т</w:t>
      </w:r>
      <w:r w:rsidR="006B67C0" w:rsidRPr="005A3214">
        <w:rPr>
          <w:rFonts w:ascii="Times New Roman" w:hAnsi="Times New Roman" w:cs="Times New Roman"/>
          <w:b/>
          <w:sz w:val="24"/>
          <w:szCs w:val="24"/>
          <w:lang w:eastAsia="en-US"/>
        </w:rPr>
        <w:t>ематическое планирование</w:t>
      </w:r>
      <w:r w:rsidRPr="005A3214">
        <w:rPr>
          <w:rFonts w:ascii="Times New Roman" w:hAnsi="Times New Roman" w:cs="Times New Roman"/>
          <w:b/>
          <w:sz w:val="24"/>
          <w:szCs w:val="24"/>
          <w:lang w:eastAsia="en-US"/>
        </w:rPr>
        <w:t>.</w:t>
      </w:r>
      <w:r w:rsidR="00C25832" w:rsidRPr="005A3214">
        <w:rPr>
          <w:rFonts w:ascii="Times New Roman" w:hAnsi="Times New Roman" w:cs="Times New Roman"/>
          <w:b/>
          <w:sz w:val="24"/>
          <w:szCs w:val="24"/>
          <w:lang w:eastAsia="en-US"/>
        </w:rPr>
        <w:t xml:space="preserve"> </w:t>
      </w:r>
    </w:p>
    <w:tbl>
      <w:tblPr>
        <w:tblW w:w="22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5810"/>
        <w:gridCol w:w="3968"/>
        <w:gridCol w:w="930"/>
        <w:gridCol w:w="15"/>
        <w:gridCol w:w="30"/>
        <w:gridCol w:w="30"/>
        <w:gridCol w:w="15"/>
        <w:gridCol w:w="15"/>
        <w:gridCol w:w="15"/>
        <w:gridCol w:w="30"/>
        <w:gridCol w:w="30"/>
        <w:gridCol w:w="15"/>
        <w:gridCol w:w="15"/>
        <w:gridCol w:w="30"/>
        <w:gridCol w:w="922"/>
        <w:gridCol w:w="38"/>
        <w:gridCol w:w="945"/>
        <w:gridCol w:w="30"/>
        <w:gridCol w:w="15"/>
        <w:gridCol w:w="30"/>
        <w:gridCol w:w="15"/>
        <w:gridCol w:w="15"/>
        <w:gridCol w:w="15"/>
        <w:gridCol w:w="15"/>
        <w:gridCol w:w="15"/>
        <w:gridCol w:w="15"/>
        <w:gridCol w:w="1073"/>
        <w:gridCol w:w="1129"/>
        <w:gridCol w:w="457"/>
        <w:gridCol w:w="457"/>
        <w:gridCol w:w="457"/>
        <w:gridCol w:w="457"/>
        <w:gridCol w:w="457"/>
        <w:gridCol w:w="457"/>
        <w:gridCol w:w="457"/>
        <w:gridCol w:w="990"/>
        <w:gridCol w:w="2062"/>
      </w:tblGrid>
      <w:tr w:rsidR="00805565" w:rsidRPr="005A3214" w:rsidTr="00BE114E">
        <w:trPr>
          <w:gridAfter w:val="10"/>
          <w:wAfter w:w="7380" w:type="dxa"/>
          <w:trHeight w:val="390"/>
        </w:trPr>
        <w:tc>
          <w:tcPr>
            <w:tcW w:w="815" w:type="dxa"/>
            <w:vMerge w:val="restart"/>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w:t>
            </w:r>
          </w:p>
        </w:tc>
        <w:tc>
          <w:tcPr>
            <w:tcW w:w="5810" w:type="dxa"/>
            <w:vMerge w:val="restart"/>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Тема урока</w:t>
            </w:r>
          </w:p>
        </w:tc>
        <w:tc>
          <w:tcPr>
            <w:tcW w:w="3968" w:type="dxa"/>
            <w:vMerge w:val="restart"/>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Виды учебной деятельности</w:t>
            </w:r>
          </w:p>
        </w:tc>
        <w:tc>
          <w:tcPr>
            <w:tcW w:w="2130" w:type="dxa"/>
            <w:gridSpan w:val="14"/>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 xml:space="preserve">Дата проведения </w:t>
            </w:r>
          </w:p>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По плану</w:t>
            </w:r>
          </w:p>
        </w:tc>
        <w:tc>
          <w:tcPr>
            <w:tcW w:w="2183" w:type="dxa"/>
            <w:gridSpan w:val="11"/>
            <w:tcBorders>
              <w:top w:val="single" w:sz="4" w:space="0" w:color="auto"/>
            </w:tcBorders>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Дата проведения по факту</w:t>
            </w:r>
          </w:p>
        </w:tc>
      </w:tr>
      <w:tr w:rsidR="00805565" w:rsidRPr="005A3214" w:rsidTr="00BE114E">
        <w:trPr>
          <w:gridAfter w:val="10"/>
          <w:wAfter w:w="7380" w:type="dxa"/>
          <w:trHeight w:val="411"/>
        </w:trPr>
        <w:tc>
          <w:tcPr>
            <w:tcW w:w="815" w:type="dxa"/>
            <w:vMerge/>
          </w:tcPr>
          <w:p w:rsidR="00805565" w:rsidRPr="005A3214" w:rsidRDefault="00805565" w:rsidP="00E02657">
            <w:pPr>
              <w:jc w:val="center"/>
              <w:rPr>
                <w:rFonts w:ascii="Times New Roman" w:hAnsi="Times New Roman" w:cs="Times New Roman"/>
                <w:sz w:val="24"/>
                <w:szCs w:val="24"/>
              </w:rPr>
            </w:pPr>
          </w:p>
        </w:tc>
        <w:tc>
          <w:tcPr>
            <w:tcW w:w="5810" w:type="dxa"/>
            <w:vMerge/>
          </w:tcPr>
          <w:p w:rsidR="00805565" w:rsidRPr="005A3214" w:rsidRDefault="00805565" w:rsidP="00E02657">
            <w:pPr>
              <w:jc w:val="center"/>
              <w:rPr>
                <w:rFonts w:ascii="Times New Roman" w:hAnsi="Times New Roman" w:cs="Times New Roman"/>
                <w:sz w:val="24"/>
                <w:szCs w:val="24"/>
              </w:rPr>
            </w:pP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8а</w:t>
            </w:r>
          </w:p>
        </w:tc>
        <w:tc>
          <w:tcPr>
            <w:tcW w:w="1050" w:type="dxa"/>
            <w:gridSpan w:val="6"/>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8б</w:t>
            </w:r>
          </w:p>
        </w:tc>
        <w:tc>
          <w:tcPr>
            <w:tcW w:w="1020" w:type="dxa"/>
            <w:gridSpan w:val="4"/>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8а</w:t>
            </w:r>
          </w:p>
        </w:tc>
        <w:tc>
          <w:tcPr>
            <w:tcW w:w="1163" w:type="dxa"/>
            <w:gridSpan w:val="7"/>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8б</w:t>
            </w:r>
          </w:p>
        </w:tc>
      </w:tr>
      <w:tr w:rsidR="00BE114E" w:rsidRPr="005A3214" w:rsidTr="00BE114E">
        <w:trPr>
          <w:gridAfter w:val="10"/>
          <w:wAfter w:w="7380" w:type="dxa"/>
        </w:trPr>
        <w:tc>
          <w:tcPr>
            <w:tcW w:w="14906" w:type="dxa"/>
            <w:gridSpan w:val="28"/>
          </w:tcPr>
          <w:p w:rsidR="00BE114E" w:rsidRPr="005A3214" w:rsidRDefault="00BE114E" w:rsidP="00E02657">
            <w:pPr>
              <w:jc w:val="center"/>
              <w:rPr>
                <w:rFonts w:ascii="Times New Roman" w:hAnsi="Times New Roman" w:cs="Times New Roman"/>
                <w:sz w:val="24"/>
                <w:szCs w:val="24"/>
              </w:rPr>
            </w:pPr>
            <w:r w:rsidRPr="005A3214">
              <w:rPr>
                <w:rFonts w:ascii="Times New Roman" w:eastAsia="Times New Roman" w:hAnsi="Times New Roman" w:cs="Times New Roman"/>
                <w:b/>
                <w:sz w:val="24"/>
                <w:szCs w:val="24"/>
              </w:rPr>
              <w:t>Тема 1. Географическая карта и источники географической информации – 3 часа</w:t>
            </w: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w:t>
            </w:r>
          </w:p>
        </w:tc>
        <w:tc>
          <w:tcPr>
            <w:tcW w:w="5810" w:type="dxa"/>
          </w:tcPr>
          <w:p w:rsidR="00805565" w:rsidRPr="005A3214" w:rsidRDefault="00805565" w:rsidP="00143DC9">
            <w:pPr>
              <w:pStyle w:val="a5"/>
              <w:jc w:val="both"/>
              <w:rPr>
                <w:szCs w:val="24"/>
              </w:rPr>
            </w:pPr>
            <w:r w:rsidRPr="005A3214">
              <w:rPr>
                <w:szCs w:val="24"/>
              </w:rPr>
              <w:t>Карта и её математическая основа.</w:t>
            </w:r>
          </w:p>
        </w:tc>
        <w:tc>
          <w:tcPr>
            <w:tcW w:w="3968" w:type="dxa"/>
            <w:vMerge w:val="restart"/>
          </w:tcPr>
          <w:p w:rsidR="00805565" w:rsidRPr="005A3214" w:rsidRDefault="00805565" w:rsidP="00143DC9">
            <w:pPr>
              <w:rPr>
                <w:rFonts w:ascii="Times New Roman" w:hAnsi="Times New Roman" w:cs="Times New Roman"/>
                <w:sz w:val="24"/>
                <w:szCs w:val="24"/>
              </w:rPr>
            </w:pPr>
            <w:r w:rsidRPr="005A3214">
              <w:rPr>
                <w:rFonts w:ascii="Times New Roman" w:hAnsi="Times New Roman" w:cs="Times New Roman"/>
                <w:sz w:val="24"/>
                <w:szCs w:val="24"/>
              </w:rPr>
              <w:t>Уметь компактно  и ёмко представлять земную поверхность; ориентироваться в пространстве; открывать взаимосвязи между объектами (процессами), закономерности их развития и на этой основе делать прогнозы развития географических объектов и процессов.</w:t>
            </w: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945" w:type="dxa"/>
          </w:tcPr>
          <w:p w:rsidR="00805565" w:rsidRPr="005A3214" w:rsidRDefault="00805565" w:rsidP="00E02657">
            <w:pPr>
              <w:jc w:val="center"/>
              <w:rPr>
                <w:rFonts w:ascii="Times New Roman" w:hAnsi="Times New Roman" w:cs="Times New Roman"/>
                <w:sz w:val="24"/>
                <w:szCs w:val="24"/>
              </w:rPr>
            </w:pPr>
          </w:p>
        </w:tc>
        <w:tc>
          <w:tcPr>
            <w:tcW w:w="1238" w:type="dxa"/>
            <w:gridSpan w:val="10"/>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1542"/>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w:t>
            </w:r>
          </w:p>
        </w:tc>
        <w:tc>
          <w:tcPr>
            <w:tcW w:w="5810" w:type="dxa"/>
          </w:tcPr>
          <w:p w:rsidR="00805565" w:rsidRPr="005A3214" w:rsidRDefault="00805565" w:rsidP="00143DC9">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Топографическая карта.</w:t>
            </w:r>
          </w:p>
          <w:p w:rsidR="00805565" w:rsidRPr="005A3214" w:rsidRDefault="00805565" w:rsidP="00310BC2">
            <w:pPr>
              <w:rPr>
                <w:rFonts w:ascii="Times New Roman" w:eastAsia="Times New Roman" w:hAnsi="Times New Roman" w:cs="Times New Roman"/>
                <w:sz w:val="24"/>
                <w:szCs w:val="24"/>
              </w:rPr>
            </w:pPr>
          </w:p>
        </w:tc>
        <w:tc>
          <w:tcPr>
            <w:tcW w:w="3968" w:type="dxa"/>
            <w:vMerge/>
          </w:tcPr>
          <w:p w:rsidR="00805565" w:rsidRPr="005A3214" w:rsidRDefault="00805565" w:rsidP="003302C9">
            <w:pP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945" w:type="dxa"/>
          </w:tcPr>
          <w:p w:rsidR="00805565" w:rsidRPr="005A3214" w:rsidRDefault="00805565" w:rsidP="00143DC9">
            <w:pPr>
              <w:rPr>
                <w:rFonts w:ascii="Times New Roman" w:hAnsi="Times New Roman" w:cs="Times New Roman"/>
                <w:sz w:val="24"/>
                <w:szCs w:val="24"/>
              </w:rPr>
            </w:pPr>
          </w:p>
        </w:tc>
        <w:tc>
          <w:tcPr>
            <w:tcW w:w="1238" w:type="dxa"/>
            <w:gridSpan w:val="10"/>
          </w:tcPr>
          <w:p w:rsidR="00805565" w:rsidRPr="005A3214" w:rsidRDefault="00805565" w:rsidP="00143DC9">
            <w:pP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Космические и цифровые источники информации</w:t>
            </w:r>
          </w:p>
        </w:tc>
        <w:tc>
          <w:tcPr>
            <w:tcW w:w="3968" w:type="dxa"/>
            <w:vMerge/>
          </w:tcPr>
          <w:p w:rsidR="00805565" w:rsidRPr="005A3214" w:rsidRDefault="00805565" w:rsidP="003302C9">
            <w:pP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945" w:type="dxa"/>
          </w:tcPr>
          <w:p w:rsidR="00805565" w:rsidRPr="005A3214" w:rsidRDefault="00805565" w:rsidP="00E02657">
            <w:pPr>
              <w:jc w:val="center"/>
              <w:rPr>
                <w:rFonts w:ascii="Times New Roman" w:hAnsi="Times New Roman" w:cs="Times New Roman"/>
                <w:sz w:val="24"/>
                <w:szCs w:val="24"/>
              </w:rPr>
            </w:pPr>
          </w:p>
        </w:tc>
        <w:tc>
          <w:tcPr>
            <w:tcW w:w="1238" w:type="dxa"/>
            <w:gridSpan w:val="10"/>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Pr>
        <w:tc>
          <w:tcPr>
            <w:tcW w:w="14906" w:type="dxa"/>
            <w:gridSpan w:val="28"/>
          </w:tcPr>
          <w:p w:rsidR="00BE114E" w:rsidRPr="005A3214" w:rsidRDefault="00BE114E" w:rsidP="00295D78">
            <w:pPr>
              <w:jc w:val="center"/>
              <w:rPr>
                <w:rFonts w:ascii="Times New Roman" w:hAnsi="Times New Roman" w:cs="Times New Roman"/>
                <w:sz w:val="24"/>
                <w:szCs w:val="24"/>
              </w:rPr>
            </w:pPr>
            <w:r w:rsidRPr="005A3214">
              <w:rPr>
                <w:rFonts w:ascii="Times New Roman" w:eastAsia="Times New Roman" w:hAnsi="Times New Roman" w:cs="Times New Roman"/>
                <w:b/>
                <w:sz w:val="24"/>
                <w:szCs w:val="24"/>
              </w:rPr>
              <w:t>Тема 2. Россия на карте мира – 6 часов</w:t>
            </w:r>
          </w:p>
        </w:tc>
      </w:tr>
      <w:tr w:rsidR="00082141" w:rsidRPr="005A3214" w:rsidTr="00BE114E">
        <w:trPr>
          <w:trHeight w:val="1045"/>
        </w:trPr>
        <w:tc>
          <w:tcPr>
            <w:tcW w:w="815" w:type="dxa"/>
          </w:tcPr>
          <w:p w:rsidR="00082141" w:rsidRPr="005A3214" w:rsidRDefault="00082141" w:rsidP="00E02657">
            <w:pPr>
              <w:jc w:val="center"/>
              <w:rPr>
                <w:rFonts w:ascii="Times New Roman" w:hAnsi="Times New Roman" w:cs="Times New Roman"/>
                <w:sz w:val="24"/>
                <w:szCs w:val="24"/>
              </w:rPr>
            </w:pPr>
            <w:r w:rsidRPr="005A3214">
              <w:rPr>
                <w:rFonts w:ascii="Times New Roman" w:hAnsi="Times New Roman" w:cs="Times New Roman"/>
                <w:sz w:val="24"/>
                <w:szCs w:val="24"/>
              </w:rPr>
              <w:t>4</w:t>
            </w:r>
          </w:p>
        </w:tc>
        <w:tc>
          <w:tcPr>
            <w:tcW w:w="5810" w:type="dxa"/>
          </w:tcPr>
          <w:p w:rsidR="00082141" w:rsidRPr="005A3214" w:rsidRDefault="00082141"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Географическое положение России.</w:t>
            </w:r>
          </w:p>
        </w:tc>
        <w:tc>
          <w:tcPr>
            <w:tcW w:w="3968" w:type="dxa"/>
            <w:vMerge w:val="restart"/>
          </w:tcPr>
          <w:p w:rsidR="00082141" w:rsidRPr="005A3214" w:rsidRDefault="00082141"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Показывать и называть факторы, определяющие географическое положение России;</w:t>
            </w:r>
          </w:p>
          <w:p w:rsidR="00082141" w:rsidRPr="005A3214" w:rsidRDefault="00082141"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Показывать на карте крайние точки страны;</w:t>
            </w:r>
          </w:p>
          <w:p w:rsidR="00082141" w:rsidRPr="005A3214" w:rsidRDefault="00082141"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Показывать границы России и пограничные страны;</w:t>
            </w:r>
          </w:p>
          <w:p w:rsidR="00082141" w:rsidRPr="005A3214" w:rsidRDefault="00082141"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Оценивать значение границ для связей с другими странами;</w:t>
            </w:r>
          </w:p>
          <w:p w:rsidR="00082141" w:rsidRPr="005A3214" w:rsidRDefault="00082141"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Определять разницу во времени по карте часовых поясов;</w:t>
            </w:r>
          </w:p>
          <w:p w:rsidR="00082141" w:rsidRPr="005A3214" w:rsidRDefault="00082141"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Приводить примеры воздействия разницы во времени на жизнь населения;</w:t>
            </w:r>
          </w:p>
          <w:p w:rsidR="00082141" w:rsidRPr="005A3214" w:rsidRDefault="00082141" w:rsidP="003A4D53">
            <w:pPr>
              <w:rPr>
                <w:rFonts w:ascii="Times New Roman" w:hAnsi="Times New Roman" w:cs="Times New Roman"/>
                <w:sz w:val="24"/>
                <w:szCs w:val="24"/>
              </w:rPr>
            </w:pPr>
          </w:p>
        </w:tc>
        <w:tc>
          <w:tcPr>
            <w:tcW w:w="1110" w:type="dxa"/>
            <w:gridSpan w:val="9"/>
          </w:tcPr>
          <w:p w:rsidR="00082141" w:rsidRPr="005A3214" w:rsidRDefault="00082141" w:rsidP="00E02657">
            <w:pPr>
              <w:jc w:val="center"/>
              <w:rPr>
                <w:rFonts w:ascii="Times New Roman" w:hAnsi="Times New Roman" w:cs="Times New Roman"/>
                <w:sz w:val="24"/>
                <w:szCs w:val="24"/>
              </w:rPr>
            </w:pPr>
          </w:p>
        </w:tc>
        <w:tc>
          <w:tcPr>
            <w:tcW w:w="982" w:type="dxa"/>
            <w:gridSpan w:val="4"/>
            <w:tcBorders>
              <w:top w:val="nil"/>
              <w:bottom w:val="nil"/>
            </w:tcBorders>
          </w:tcPr>
          <w:p w:rsidR="00082141" w:rsidRPr="005A3214" w:rsidRDefault="00082141" w:rsidP="00E02657">
            <w:pPr>
              <w:jc w:val="center"/>
              <w:rPr>
                <w:rFonts w:ascii="Times New Roman" w:hAnsi="Times New Roman" w:cs="Times New Roman"/>
                <w:sz w:val="24"/>
                <w:szCs w:val="24"/>
              </w:rPr>
            </w:pPr>
          </w:p>
        </w:tc>
        <w:tc>
          <w:tcPr>
            <w:tcW w:w="983" w:type="dxa"/>
            <w:gridSpan w:val="2"/>
            <w:tcBorders>
              <w:top w:val="nil"/>
              <w:bottom w:val="nil"/>
            </w:tcBorders>
          </w:tcPr>
          <w:p w:rsidR="00082141" w:rsidRPr="005A3214" w:rsidRDefault="00082141" w:rsidP="00E02657">
            <w:pPr>
              <w:jc w:val="center"/>
              <w:rPr>
                <w:rFonts w:ascii="Times New Roman" w:hAnsi="Times New Roman" w:cs="Times New Roman"/>
                <w:sz w:val="24"/>
                <w:szCs w:val="24"/>
              </w:rPr>
            </w:pPr>
          </w:p>
        </w:tc>
        <w:tc>
          <w:tcPr>
            <w:tcW w:w="1238" w:type="dxa"/>
            <w:gridSpan w:val="10"/>
            <w:tcBorders>
              <w:top w:val="nil"/>
              <w:bottom w:val="nil"/>
              <w:right w:val="nil"/>
            </w:tcBorders>
          </w:tcPr>
          <w:p w:rsidR="00082141" w:rsidRPr="005A3214" w:rsidRDefault="00082141" w:rsidP="00E02657">
            <w:pPr>
              <w:jc w:val="center"/>
              <w:rPr>
                <w:rFonts w:ascii="Times New Roman" w:hAnsi="Times New Roman" w:cs="Times New Roman"/>
                <w:sz w:val="24"/>
                <w:szCs w:val="24"/>
              </w:rPr>
            </w:pPr>
          </w:p>
        </w:tc>
        <w:tc>
          <w:tcPr>
            <w:tcW w:w="1129" w:type="dxa"/>
            <w:tcBorders>
              <w:top w:val="nil"/>
              <w:bottom w:val="nil"/>
              <w:right w:val="nil"/>
            </w:tcBorders>
          </w:tcPr>
          <w:p w:rsidR="00082141" w:rsidRPr="005A3214" w:rsidRDefault="00082141" w:rsidP="00E02657">
            <w:pPr>
              <w:jc w:val="center"/>
              <w:rPr>
                <w:rFonts w:ascii="Times New Roman" w:hAnsi="Times New Roman" w:cs="Times New Roman"/>
                <w:sz w:val="24"/>
                <w:szCs w:val="24"/>
              </w:rPr>
            </w:pPr>
          </w:p>
        </w:tc>
        <w:tc>
          <w:tcPr>
            <w:tcW w:w="457" w:type="dxa"/>
            <w:tcBorders>
              <w:left w:val="nil"/>
            </w:tcBorders>
          </w:tcPr>
          <w:p w:rsidR="00082141" w:rsidRPr="005A3214" w:rsidRDefault="00082141" w:rsidP="00E02657">
            <w:pPr>
              <w:jc w:val="center"/>
              <w:rPr>
                <w:rFonts w:ascii="Times New Roman" w:hAnsi="Times New Roman" w:cs="Times New Roman"/>
                <w:sz w:val="24"/>
                <w:szCs w:val="24"/>
              </w:rPr>
            </w:pPr>
          </w:p>
        </w:tc>
        <w:tc>
          <w:tcPr>
            <w:tcW w:w="457" w:type="dxa"/>
          </w:tcPr>
          <w:p w:rsidR="00082141" w:rsidRPr="005A3214" w:rsidRDefault="00082141" w:rsidP="00E02657">
            <w:pPr>
              <w:jc w:val="center"/>
              <w:rPr>
                <w:rFonts w:ascii="Times New Roman" w:hAnsi="Times New Roman" w:cs="Times New Roman"/>
                <w:sz w:val="24"/>
                <w:szCs w:val="24"/>
              </w:rPr>
            </w:pPr>
          </w:p>
        </w:tc>
        <w:tc>
          <w:tcPr>
            <w:tcW w:w="457" w:type="dxa"/>
          </w:tcPr>
          <w:p w:rsidR="00082141" w:rsidRPr="005A3214" w:rsidRDefault="00082141" w:rsidP="00E02657">
            <w:pPr>
              <w:jc w:val="center"/>
              <w:rPr>
                <w:rFonts w:ascii="Times New Roman" w:hAnsi="Times New Roman" w:cs="Times New Roman"/>
                <w:sz w:val="24"/>
                <w:szCs w:val="24"/>
              </w:rPr>
            </w:pPr>
          </w:p>
        </w:tc>
        <w:tc>
          <w:tcPr>
            <w:tcW w:w="457" w:type="dxa"/>
          </w:tcPr>
          <w:p w:rsidR="00082141" w:rsidRPr="005A3214" w:rsidRDefault="00082141" w:rsidP="00E02657">
            <w:pPr>
              <w:jc w:val="center"/>
              <w:rPr>
                <w:rFonts w:ascii="Times New Roman" w:hAnsi="Times New Roman" w:cs="Times New Roman"/>
                <w:sz w:val="24"/>
                <w:szCs w:val="24"/>
              </w:rPr>
            </w:pPr>
          </w:p>
        </w:tc>
        <w:tc>
          <w:tcPr>
            <w:tcW w:w="457" w:type="dxa"/>
          </w:tcPr>
          <w:p w:rsidR="00082141" w:rsidRPr="005A3214" w:rsidRDefault="00082141" w:rsidP="00E02657">
            <w:pPr>
              <w:jc w:val="center"/>
              <w:rPr>
                <w:rFonts w:ascii="Times New Roman" w:hAnsi="Times New Roman" w:cs="Times New Roman"/>
                <w:sz w:val="24"/>
                <w:szCs w:val="24"/>
              </w:rPr>
            </w:pPr>
          </w:p>
        </w:tc>
        <w:tc>
          <w:tcPr>
            <w:tcW w:w="457" w:type="dxa"/>
          </w:tcPr>
          <w:p w:rsidR="00082141" w:rsidRPr="005A3214" w:rsidRDefault="00082141" w:rsidP="00E02657">
            <w:pPr>
              <w:jc w:val="center"/>
              <w:rPr>
                <w:rFonts w:ascii="Times New Roman" w:hAnsi="Times New Roman" w:cs="Times New Roman"/>
                <w:sz w:val="24"/>
                <w:szCs w:val="24"/>
              </w:rPr>
            </w:pPr>
          </w:p>
        </w:tc>
        <w:tc>
          <w:tcPr>
            <w:tcW w:w="457" w:type="dxa"/>
          </w:tcPr>
          <w:p w:rsidR="00082141" w:rsidRPr="005A3214" w:rsidRDefault="00082141" w:rsidP="00E02657">
            <w:pPr>
              <w:jc w:val="center"/>
              <w:rPr>
                <w:rFonts w:ascii="Times New Roman" w:hAnsi="Times New Roman" w:cs="Times New Roman"/>
                <w:sz w:val="24"/>
                <w:szCs w:val="24"/>
              </w:rPr>
            </w:pPr>
          </w:p>
        </w:tc>
        <w:tc>
          <w:tcPr>
            <w:tcW w:w="990" w:type="dxa"/>
          </w:tcPr>
          <w:p w:rsidR="00082141" w:rsidRPr="005A3214" w:rsidRDefault="00082141" w:rsidP="00E02657">
            <w:pPr>
              <w:jc w:val="center"/>
              <w:rPr>
                <w:rFonts w:ascii="Times New Roman" w:hAnsi="Times New Roman" w:cs="Times New Roman"/>
                <w:sz w:val="24"/>
                <w:szCs w:val="24"/>
              </w:rPr>
            </w:pPr>
          </w:p>
        </w:tc>
        <w:tc>
          <w:tcPr>
            <w:tcW w:w="2062" w:type="dxa"/>
          </w:tcPr>
          <w:p w:rsidR="00082141" w:rsidRPr="005A3214" w:rsidRDefault="00082141"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hAnsi="Times New Roman" w:cs="Times New Roman"/>
                <w:b/>
                <w:sz w:val="24"/>
                <w:szCs w:val="24"/>
              </w:rPr>
              <w:t>Практическая работа №1:</w:t>
            </w:r>
            <w:r w:rsidRPr="005A3214">
              <w:rPr>
                <w:rFonts w:ascii="Times New Roman" w:hAnsi="Times New Roman" w:cs="Times New Roman"/>
                <w:sz w:val="24"/>
                <w:szCs w:val="24"/>
              </w:rPr>
              <w:t xml:space="preserve"> </w:t>
            </w:r>
            <w:r w:rsidRPr="00082141">
              <w:rPr>
                <w:rFonts w:ascii="Times New Roman" w:hAnsi="Times New Roman" w:cs="Times New Roman"/>
                <w:b/>
                <w:sz w:val="24"/>
                <w:szCs w:val="24"/>
              </w:rPr>
              <w:t>«Определение  географических координат крайних точек России и нанесение их на контурную карту»</w:t>
            </w:r>
            <w:r w:rsidRPr="00082141">
              <w:rPr>
                <w:rFonts w:ascii="Times New Roman" w:eastAsia="Times New Roman" w:hAnsi="Times New Roman" w:cs="Times New Roman"/>
                <w:b/>
                <w:sz w:val="24"/>
                <w:szCs w:val="24"/>
              </w:rPr>
              <w:t>.</w:t>
            </w:r>
          </w:p>
        </w:tc>
        <w:tc>
          <w:tcPr>
            <w:tcW w:w="3968" w:type="dxa"/>
            <w:vMerge/>
          </w:tcPr>
          <w:p w:rsidR="00805565" w:rsidRPr="005A3214" w:rsidRDefault="00805565" w:rsidP="003A4D53">
            <w:pP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945" w:type="dxa"/>
          </w:tcPr>
          <w:p w:rsidR="00805565" w:rsidRPr="005A3214" w:rsidRDefault="00805565" w:rsidP="00E02657">
            <w:pPr>
              <w:jc w:val="center"/>
              <w:rPr>
                <w:rFonts w:ascii="Times New Roman" w:hAnsi="Times New Roman" w:cs="Times New Roman"/>
                <w:sz w:val="24"/>
                <w:szCs w:val="24"/>
              </w:rPr>
            </w:pPr>
          </w:p>
        </w:tc>
        <w:tc>
          <w:tcPr>
            <w:tcW w:w="1238" w:type="dxa"/>
            <w:gridSpan w:val="10"/>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hAnsi="Times New Roman" w:cs="Times New Roman"/>
                <w:sz w:val="24"/>
                <w:szCs w:val="24"/>
              </w:rPr>
              <w:t>Природные условия и ресурсы.</w:t>
            </w:r>
          </w:p>
        </w:tc>
        <w:tc>
          <w:tcPr>
            <w:tcW w:w="3968" w:type="dxa"/>
            <w:vMerge/>
          </w:tcPr>
          <w:p w:rsidR="00805565" w:rsidRPr="005A3214" w:rsidRDefault="00805565" w:rsidP="003A4D53">
            <w:pP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945" w:type="dxa"/>
          </w:tcPr>
          <w:p w:rsidR="00805565" w:rsidRPr="005A3214" w:rsidRDefault="00805565" w:rsidP="00E02657">
            <w:pPr>
              <w:jc w:val="center"/>
              <w:rPr>
                <w:rFonts w:ascii="Times New Roman" w:hAnsi="Times New Roman" w:cs="Times New Roman"/>
                <w:sz w:val="24"/>
                <w:szCs w:val="24"/>
              </w:rPr>
            </w:pPr>
          </w:p>
        </w:tc>
        <w:tc>
          <w:tcPr>
            <w:tcW w:w="1238" w:type="dxa"/>
            <w:gridSpan w:val="10"/>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7</w:t>
            </w:r>
          </w:p>
        </w:tc>
        <w:tc>
          <w:tcPr>
            <w:tcW w:w="5810" w:type="dxa"/>
          </w:tcPr>
          <w:p w:rsidR="00805565" w:rsidRPr="005A3214" w:rsidRDefault="00805565" w:rsidP="00082141">
            <w:pPr>
              <w:spacing w:after="0" w:line="240" w:lineRule="auto"/>
              <w:rPr>
                <w:rFonts w:ascii="Times New Roman" w:hAnsi="Times New Roman" w:cs="Times New Roman"/>
                <w:sz w:val="24"/>
                <w:szCs w:val="24"/>
              </w:rPr>
            </w:pPr>
            <w:r w:rsidRPr="005A3214">
              <w:rPr>
                <w:rFonts w:ascii="Times New Roman" w:hAnsi="Times New Roman" w:cs="Times New Roman"/>
                <w:sz w:val="24"/>
                <w:szCs w:val="24"/>
              </w:rPr>
              <w:t xml:space="preserve"> Часовые пояса и зоны.</w:t>
            </w:r>
          </w:p>
        </w:tc>
        <w:tc>
          <w:tcPr>
            <w:tcW w:w="3968" w:type="dxa"/>
            <w:vMerge/>
          </w:tcPr>
          <w:p w:rsidR="00805565" w:rsidRPr="005A3214" w:rsidRDefault="00805565" w:rsidP="003A4D53">
            <w:pPr>
              <w:rPr>
                <w:rFonts w:ascii="Times New Roman" w:hAnsi="Times New Roman" w:cs="Times New Roman"/>
                <w:sz w:val="24"/>
                <w:szCs w:val="24"/>
              </w:rPr>
            </w:pPr>
          </w:p>
        </w:tc>
        <w:tc>
          <w:tcPr>
            <w:tcW w:w="1125" w:type="dxa"/>
            <w:gridSpan w:val="10"/>
          </w:tcPr>
          <w:p w:rsidR="00805565" w:rsidRPr="005A3214" w:rsidRDefault="00805565" w:rsidP="00BD6DEF">
            <w:pPr>
              <w:jc w:val="center"/>
              <w:rPr>
                <w:rFonts w:ascii="Times New Roman" w:hAnsi="Times New Roman" w:cs="Times New Roman"/>
                <w:sz w:val="24"/>
                <w:szCs w:val="24"/>
              </w:rPr>
            </w:pPr>
          </w:p>
        </w:tc>
        <w:tc>
          <w:tcPr>
            <w:tcW w:w="1005" w:type="dxa"/>
            <w:gridSpan w:val="4"/>
          </w:tcPr>
          <w:p w:rsidR="00805565" w:rsidRPr="005A3214" w:rsidRDefault="00805565" w:rsidP="00BD6DEF">
            <w:pPr>
              <w:jc w:val="center"/>
              <w:rPr>
                <w:rFonts w:ascii="Times New Roman" w:hAnsi="Times New Roman" w:cs="Times New Roman"/>
                <w:sz w:val="24"/>
                <w:szCs w:val="24"/>
              </w:rPr>
            </w:pPr>
          </w:p>
        </w:tc>
        <w:tc>
          <w:tcPr>
            <w:tcW w:w="1065" w:type="dxa"/>
            <w:gridSpan w:val="7"/>
          </w:tcPr>
          <w:p w:rsidR="00805565" w:rsidRPr="005A3214" w:rsidRDefault="00805565" w:rsidP="00E02657">
            <w:pPr>
              <w:jc w:val="center"/>
              <w:rPr>
                <w:rFonts w:ascii="Times New Roman" w:hAnsi="Times New Roman" w:cs="Times New Roman"/>
                <w:sz w:val="24"/>
                <w:szCs w:val="24"/>
              </w:rPr>
            </w:pPr>
          </w:p>
        </w:tc>
        <w:tc>
          <w:tcPr>
            <w:tcW w:w="1118" w:type="dxa"/>
            <w:gridSpan w:val="4"/>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15"/>
        </w:trPr>
        <w:tc>
          <w:tcPr>
            <w:tcW w:w="815" w:type="dxa"/>
          </w:tcPr>
          <w:p w:rsidR="00805565" w:rsidRPr="005A3214" w:rsidRDefault="00805565" w:rsidP="007E7CC7">
            <w:pPr>
              <w:jc w:val="center"/>
              <w:rPr>
                <w:rFonts w:ascii="Times New Roman" w:hAnsi="Times New Roman" w:cs="Times New Roman"/>
                <w:sz w:val="24"/>
                <w:szCs w:val="24"/>
              </w:rPr>
            </w:pPr>
            <w:r w:rsidRPr="005A3214">
              <w:rPr>
                <w:rFonts w:ascii="Times New Roman" w:hAnsi="Times New Roman" w:cs="Times New Roman"/>
                <w:sz w:val="24"/>
                <w:szCs w:val="24"/>
              </w:rPr>
              <w:t>8</w:t>
            </w:r>
          </w:p>
        </w:tc>
        <w:tc>
          <w:tcPr>
            <w:tcW w:w="5810" w:type="dxa"/>
          </w:tcPr>
          <w:p w:rsidR="00805565" w:rsidRPr="005A3214" w:rsidRDefault="00805565" w:rsidP="00411C63">
            <w:pPr>
              <w:pStyle w:val="1"/>
              <w:jc w:val="left"/>
              <w:rPr>
                <w:szCs w:val="24"/>
              </w:rPr>
            </w:pPr>
            <w:r w:rsidRPr="005A3214">
              <w:rPr>
                <w:szCs w:val="24"/>
              </w:rPr>
              <w:t>Практическая работа №2:«Определение поясного     времени для различных пунктов России».</w:t>
            </w:r>
          </w:p>
        </w:tc>
        <w:tc>
          <w:tcPr>
            <w:tcW w:w="3968" w:type="dxa"/>
            <w:vMerge/>
          </w:tcPr>
          <w:p w:rsidR="00805565" w:rsidRPr="005A3214" w:rsidRDefault="00805565" w:rsidP="003A4D53">
            <w:pP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065" w:type="dxa"/>
            <w:gridSpan w:val="7"/>
          </w:tcPr>
          <w:p w:rsidR="00805565" w:rsidRPr="005A3214" w:rsidRDefault="00805565" w:rsidP="00E02657">
            <w:pPr>
              <w:jc w:val="center"/>
              <w:rPr>
                <w:rFonts w:ascii="Times New Roman" w:hAnsi="Times New Roman" w:cs="Times New Roman"/>
                <w:sz w:val="24"/>
                <w:szCs w:val="24"/>
              </w:rPr>
            </w:pPr>
          </w:p>
        </w:tc>
        <w:tc>
          <w:tcPr>
            <w:tcW w:w="1118" w:type="dxa"/>
            <w:gridSpan w:val="4"/>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3615"/>
        </w:trPr>
        <w:tc>
          <w:tcPr>
            <w:tcW w:w="815" w:type="dxa"/>
            <w:tcBorders>
              <w:bottom w:val="single" w:sz="4" w:space="0" w:color="auto"/>
            </w:tcBorders>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9</w:t>
            </w:r>
          </w:p>
        </w:tc>
        <w:tc>
          <w:tcPr>
            <w:tcW w:w="5810" w:type="dxa"/>
            <w:tcBorders>
              <w:bottom w:val="single" w:sz="4" w:space="0" w:color="auto"/>
            </w:tcBorders>
          </w:tcPr>
          <w:p w:rsidR="00805565" w:rsidRPr="005A3214" w:rsidRDefault="00805565" w:rsidP="00B3132A">
            <w:pPr>
              <w:pStyle w:val="1"/>
              <w:jc w:val="left"/>
              <w:rPr>
                <w:szCs w:val="24"/>
              </w:rPr>
            </w:pPr>
            <w:r w:rsidRPr="005A3214">
              <w:rPr>
                <w:szCs w:val="24"/>
              </w:rPr>
              <w:t>Контрольная работа  по теме: «Россия на каре мира»</w:t>
            </w:r>
          </w:p>
        </w:tc>
        <w:tc>
          <w:tcPr>
            <w:tcW w:w="3968" w:type="dxa"/>
            <w:tcBorders>
              <w:bottom w:val="single" w:sz="4" w:space="0" w:color="auto"/>
            </w:tcBorders>
          </w:tcPr>
          <w:p w:rsidR="00805565" w:rsidRPr="005A3214" w:rsidRDefault="00805565" w:rsidP="009F526A">
            <w:pPr>
              <w:spacing w:line="240" w:lineRule="auto"/>
              <w:rPr>
                <w:rFonts w:ascii="Times New Roman" w:hAnsi="Times New Roman" w:cs="Times New Roman"/>
                <w:sz w:val="24"/>
                <w:szCs w:val="24"/>
              </w:rPr>
            </w:pPr>
            <w:r w:rsidRPr="005A3214">
              <w:rPr>
                <w:rFonts w:ascii="Times New Roman" w:hAnsi="Times New Roman" w:cs="Times New Roman"/>
                <w:sz w:val="24"/>
                <w:szCs w:val="24"/>
              </w:rPr>
              <w:t>Показывать на карте субъекты РФ;</w:t>
            </w:r>
          </w:p>
          <w:p w:rsidR="00805565" w:rsidRPr="005A3214" w:rsidRDefault="00805565" w:rsidP="009F526A">
            <w:pPr>
              <w:rPr>
                <w:rFonts w:ascii="Times New Roman" w:hAnsi="Times New Roman" w:cs="Times New Roman"/>
                <w:sz w:val="24"/>
                <w:szCs w:val="24"/>
              </w:rPr>
            </w:pPr>
            <w:r w:rsidRPr="005A3214">
              <w:rPr>
                <w:rFonts w:ascii="Times New Roman" w:hAnsi="Times New Roman" w:cs="Times New Roman"/>
                <w:sz w:val="24"/>
                <w:szCs w:val="24"/>
              </w:rPr>
              <w:t xml:space="preserve"> Работать с разными источниками географической информации; Использовать картографический метод сбора и анализа информации;</w:t>
            </w:r>
          </w:p>
          <w:p w:rsidR="00805565" w:rsidRPr="005A3214" w:rsidRDefault="00805565" w:rsidP="009F526A">
            <w:pPr>
              <w:rPr>
                <w:rFonts w:ascii="Times New Roman" w:hAnsi="Times New Roman" w:cs="Times New Roman"/>
                <w:sz w:val="24"/>
                <w:szCs w:val="24"/>
              </w:rPr>
            </w:pPr>
            <w:r w:rsidRPr="005A3214">
              <w:rPr>
                <w:rFonts w:ascii="Times New Roman" w:hAnsi="Times New Roman" w:cs="Times New Roman"/>
                <w:sz w:val="24"/>
                <w:szCs w:val="24"/>
              </w:rPr>
              <w:t>Выделять и объяснять причинно-следственные связи;</w:t>
            </w:r>
          </w:p>
          <w:p w:rsidR="00805565" w:rsidRPr="005A3214" w:rsidRDefault="00805565" w:rsidP="009F526A">
            <w:pPr>
              <w:rPr>
                <w:rFonts w:ascii="Times New Roman" w:hAnsi="Times New Roman" w:cs="Times New Roman"/>
                <w:sz w:val="24"/>
                <w:szCs w:val="24"/>
              </w:rPr>
            </w:pPr>
            <w:r w:rsidRPr="005A3214">
              <w:rPr>
                <w:rFonts w:ascii="Times New Roman" w:hAnsi="Times New Roman" w:cs="Times New Roman"/>
                <w:sz w:val="24"/>
                <w:szCs w:val="24"/>
              </w:rPr>
              <w:t>Решать задачи на определение поясного времени;</w:t>
            </w:r>
          </w:p>
        </w:tc>
        <w:tc>
          <w:tcPr>
            <w:tcW w:w="1140" w:type="dxa"/>
            <w:gridSpan w:val="11"/>
            <w:tcBorders>
              <w:bottom w:val="single" w:sz="4" w:space="0" w:color="auto"/>
            </w:tcBorders>
          </w:tcPr>
          <w:p w:rsidR="00805565" w:rsidRPr="005A3214" w:rsidRDefault="00805565" w:rsidP="00E02657">
            <w:pPr>
              <w:jc w:val="center"/>
              <w:rPr>
                <w:rFonts w:ascii="Times New Roman" w:hAnsi="Times New Roman" w:cs="Times New Roman"/>
                <w:sz w:val="24"/>
                <w:szCs w:val="24"/>
              </w:rPr>
            </w:pPr>
          </w:p>
        </w:tc>
        <w:tc>
          <w:tcPr>
            <w:tcW w:w="990" w:type="dxa"/>
            <w:gridSpan w:val="3"/>
            <w:tcBorders>
              <w:bottom w:val="single" w:sz="4" w:space="0" w:color="auto"/>
            </w:tcBorders>
          </w:tcPr>
          <w:p w:rsidR="00805565" w:rsidRPr="005A3214" w:rsidRDefault="00805565" w:rsidP="00E02657">
            <w:pPr>
              <w:jc w:val="center"/>
              <w:rPr>
                <w:rFonts w:ascii="Times New Roman" w:hAnsi="Times New Roman" w:cs="Times New Roman"/>
                <w:sz w:val="24"/>
                <w:szCs w:val="24"/>
              </w:rPr>
            </w:pPr>
          </w:p>
        </w:tc>
        <w:tc>
          <w:tcPr>
            <w:tcW w:w="1065" w:type="dxa"/>
            <w:gridSpan w:val="7"/>
            <w:tcBorders>
              <w:bottom w:val="single" w:sz="4" w:space="0" w:color="auto"/>
            </w:tcBorders>
          </w:tcPr>
          <w:p w:rsidR="00805565" w:rsidRPr="005A3214" w:rsidRDefault="00805565" w:rsidP="00E02657">
            <w:pPr>
              <w:jc w:val="center"/>
              <w:rPr>
                <w:rFonts w:ascii="Times New Roman" w:hAnsi="Times New Roman" w:cs="Times New Roman"/>
                <w:sz w:val="24"/>
                <w:szCs w:val="24"/>
              </w:rPr>
            </w:pPr>
          </w:p>
        </w:tc>
        <w:tc>
          <w:tcPr>
            <w:tcW w:w="1118" w:type="dxa"/>
            <w:gridSpan w:val="4"/>
            <w:tcBorders>
              <w:bottom w:val="single" w:sz="4" w:space="0" w:color="auto"/>
            </w:tcBorders>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Height w:val="541"/>
        </w:trPr>
        <w:tc>
          <w:tcPr>
            <w:tcW w:w="14906" w:type="dxa"/>
            <w:gridSpan w:val="28"/>
          </w:tcPr>
          <w:p w:rsidR="00BE114E" w:rsidRPr="005A3214" w:rsidRDefault="00BE114E" w:rsidP="00BE114E">
            <w:pPr>
              <w:spacing w:after="0" w:line="240" w:lineRule="auto"/>
              <w:jc w:val="center"/>
              <w:rPr>
                <w:rFonts w:ascii="Times New Roman" w:hAnsi="Times New Roman" w:cs="Times New Roman"/>
                <w:sz w:val="24"/>
                <w:szCs w:val="24"/>
              </w:rPr>
            </w:pPr>
            <w:r w:rsidRPr="005A3214">
              <w:rPr>
                <w:rFonts w:ascii="Times New Roman" w:eastAsia="Times New Roman" w:hAnsi="Times New Roman" w:cs="Times New Roman"/>
                <w:b/>
                <w:sz w:val="24"/>
                <w:szCs w:val="24"/>
              </w:rPr>
              <w:t>Тема 3. История изучения территории России – 4 часа</w:t>
            </w: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10</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Русские землепроходцы 11-17 вв.</w:t>
            </w:r>
          </w:p>
        </w:tc>
        <w:tc>
          <w:tcPr>
            <w:tcW w:w="3968" w:type="dxa"/>
            <w:vMerge w:val="restart"/>
          </w:tcPr>
          <w:p w:rsidR="00805565" w:rsidRPr="005A3214" w:rsidRDefault="00805565" w:rsidP="0046541D">
            <w:pPr>
              <w:pStyle w:val="af"/>
              <w:rPr>
                <w:rFonts w:ascii="Times New Roman" w:hAnsi="Times New Roman"/>
                <w:sz w:val="24"/>
                <w:szCs w:val="24"/>
              </w:rPr>
            </w:pPr>
            <w:r w:rsidRPr="005A3214">
              <w:rPr>
                <w:rFonts w:ascii="Times New Roman" w:hAnsi="Times New Roman"/>
                <w:sz w:val="24"/>
                <w:szCs w:val="24"/>
              </w:rPr>
              <w:t>Находить и анали</w:t>
            </w:r>
            <w:r w:rsidRPr="005A3214">
              <w:rPr>
                <w:rFonts w:ascii="Times New Roman" w:hAnsi="Times New Roman"/>
                <w:sz w:val="24"/>
                <w:szCs w:val="24"/>
              </w:rPr>
              <w:softHyphen/>
              <w:t>зировать различные ис</w:t>
            </w:r>
            <w:r w:rsidRPr="005A3214">
              <w:rPr>
                <w:rFonts w:ascii="Times New Roman" w:hAnsi="Times New Roman"/>
                <w:sz w:val="24"/>
                <w:szCs w:val="24"/>
              </w:rPr>
              <w:softHyphen/>
              <w:t>точники информации различных факторов;</w:t>
            </w:r>
            <w:r w:rsidRPr="005A3214">
              <w:rPr>
                <w:rStyle w:val="c17"/>
                <w:sz w:val="24"/>
                <w:szCs w:val="24"/>
              </w:rPr>
              <w:t xml:space="preserve"> знать </w:t>
            </w:r>
            <w:r w:rsidRPr="005A3214">
              <w:rPr>
                <w:rFonts w:ascii="Times New Roman" w:hAnsi="Times New Roman"/>
                <w:sz w:val="24"/>
                <w:szCs w:val="24"/>
              </w:rPr>
              <w:t>историю освоения государственной террито</w:t>
            </w:r>
            <w:r w:rsidRPr="005A3214">
              <w:rPr>
                <w:rFonts w:ascii="Times New Roman" w:hAnsi="Times New Roman"/>
                <w:sz w:val="24"/>
                <w:szCs w:val="24"/>
              </w:rPr>
              <w:softHyphen/>
              <w:t>рии России, имена иссле</w:t>
            </w:r>
            <w:r w:rsidRPr="005A3214">
              <w:rPr>
                <w:rFonts w:ascii="Times New Roman" w:hAnsi="Times New Roman"/>
                <w:sz w:val="24"/>
                <w:szCs w:val="24"/>
              </w:rPr>
              <w:softHyphen/>
              <w:t>дователей.</w:t>
            </w:r>
          </w:p>
          <w:p w:rsidR="00805565" w:rsidRPr="005A3214" w:rsidRDefault="00805565" w:rsidP="00A330C1">
            <w:pPr>
              <w:rPr>
                <w:rFonts w:ascii="Times New Roman" w:hAnsi="Times New Roman" w:cs="Times New Roman"/>
                <w:sz w:val="24"/>
                <w:szCs w:val="24"/>
              </w:rPr>
            </w:pPr>
          </w:p>
        </w:tc>
        <w:tc>
          <w:tcPr>
            <w:tcW w:w="1170" w:type="dxa"/>
            <w:gridSpan w:val="12"/>
          </w:tcPr>
          <w:p w:rsidR="00805565" w:rsidRPr="005A3214" w:rsidRDefault="00805565" w:rsidP="00E02657">
            <w:pPr>
              <w:jc w:val="center"/>
              <w:rPr>
                <w:rFonts w:ascii="Times New Roman" w:hAnsi="Times New Roman" w:cs="Times New Roman"/>
                <w:sz w:val="24"/>
                <w:szCs w:val="24"/>
              </w:rPr>
            </w:pPr>
          </w:p>
        </w:tc>
        <w:tc>
          <w:tcPr>
            <w:tcW w:w="960" w:type="dxa"/>
            <w:gridSpan w:val="2"/>
          </w:tcPr>
          <w:p w:rsidR="00805565" w:rsidRPr="005A3214" w:rsidRDefault="00805565" w:rsidP="00E02657">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11</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Географические открытия в России в 18-19 вв.</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170" w:type="dxa"/>
            <w:gridSpan w:val="12"/>
          </w:tcPr>
          <w:p w:rsidR="00805565" w:rsidRPr="005A3214" w:rsidRDefault="00805565" w:rsidP="00E02657">
            <w:pPr>
              <w:jc w:val="center"/>
              <w:rPr>
                <w:rFonts w:ascii="Times New Roman" w:hAnsi="Times New Roman" w:cs="Times New Roman"/>
                <w:sz w:val="24"/>
                <w:szCs w:val="24"/>
              </w:rPr>
            </w:pPr>
          </w:p>
        </w:tc>
        <w:tc>
          <w:tcPr>
            <w:tcW w:w="960" w:type="dxa"/>
            <w:gridSpan w:val="2"/>
          </w:tcPr>
          <w:p w:rsidR="00805565" w:rsidRPr="005A3214" w:rsidRDefault="00805565" w:rsidP="00E02657">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12</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Географические исследования 20 века.</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170" w:type="dxa"/>
            <w:gridSpan w:val="12"/>
          </w:tcPr>
          <w:p w:rsidR="00805565" w:rsidRPr="005A3214" w:rsidRDefault="00805565" w:rsidP="00E02657">
            <w:pPr>
              <w:jc w:val="center"/>
              <w:rPr>
                <w:rFonts w:ascii="Times New Roman" w:hAnsi="Times New Roman" w:cs="Times New Roman"/>
                <w:sz w:val="24"/>
                <w:szCs w:val="24"/>
              </w:rPr>
            </w:pPr>
          </w:p>
        </w:tc>
        <w:tc>
          <w:tcPr>
            <w:tcW w:w="960" w:type="dxa"/>
            <w:gridSpan w:val="2"/>
          </w:tcPr>
          <w:p w:rsidR="00805565" w:rsidRPr="005A3214" w:rsidRDefault="00805565" w:rsidP="00E02657">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Роль географии в современном мире.</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170" w:type="dxa"/>
            <w:gridSpan w:val="12"/>
          </w:tcPr>
          <w:p w:rsidR="00805565" w:rsidRPr="005A3214" w:rsidRDefault="00805565" w:rsidP="00E02657">
            <w:pPr>
              <w:jc w:val="center"/>
              <w:rPr>
                <w:rFonts w:ascii="Times New Roman" w:hAnsi="Times New Roman" w:cs="Times New Roman"/>
                <w:sz w:val="24"/>
                <w:szCs w:val="24"/>
              </w:rPr>
            </w:pPr>
          </w:p>
        </w:tc>
        <w:tc>
          <w:tcPr>
            <w:tcW w:w="960" w:type="dxa"/>
            <w:gridSpan w:val="2"/>
          </w:tcPr>
          <w:p w:rsidR="00805565" w:rsidRPr="005A3214" w:rsidRDefault="00805565" w:rsidP="00E02657">
            <w:pPr>
              <w:jc w:val="center"/>
              <w:rPr>
                <w:rFonts w:ascii="Times New Roman" w:hAnsi="Times New Roman" w:cs="Times New Roman"/>
                <w:sz w:val="24"/>
                <w:szCs w:val="24"/>
              </w:rPr>
            </w:pPr>
          </w:p>
        </w:tc>
        <w:tc>
          <w:tcPr>
            <w:tcW w:w="1065" w:type="dxa"/>
            <w:gridSpan w:val="7"/>
          </w:tcPr>
          <w:p w:rsidR="00805565" w:rsidRPr="005A3214" w:rsidRDefault="00805565" w:rsidP="00E02657">
            <w:pPr>
              <w:jc w:val="center"/>
              <w:rPr>
                <w:rFonts w:ascii="Times New Roman" w:hAnsi="Times New Roman" w:cs="Times New Roman"/>
                <w:sz w:val="24"/>
                <w:szCs w:val="24"/>
              </w:rPr>
            </w:pPr>
          </w:p>
        </w:tc>
        <w:tc>
          <w:tcPr>
            <w:tcW w:w="1118" w:type="dxa"/>
            <w:gridSpan w:val="4"/>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Pr>
        <w:tc>
          <w:tcPr>
            <w:tcW w:w="14906" w:type="dxa"/>
            <w:gridSpan w:val="28"/>
          </w:tcPr>
          <w:p w:rsidR="00BE114E" w:rsidRPr="005A3214" w:rsidRDefault="00BE114E" w:rsidP="00852610">
            <w:pPr>
              <w:spacing w:after="0" w:line="240" w:lineRule="auto"/>
              <w:jc w:val="center"/>
              <w:rPr>
                <w:rFonts w:ascii="Times New Roman" w:eastAsia="Times New Roman" w:hAnsi="Times New Roman" w:cs="Times New Roman"/>
                <w:b/>
                <w:sz w:val="24"/>
                <w:szCs w:val="24"/>
              </w:rPr>
            </w:pPr>
            <w:r w:rsidRPr="005A3214">
              <w:rPr>
                <w:rFonts w:ascii="Times New Roman" w:eastAsia="Times New Roman" w:hAnsi="Times New Roman" w:cs="Times New Roman"/>
                <w:b/>
                <w:sz w:val="24"/>
                <w:szCs w:val="24"/>
              </w:rPr>
              <w:t>Тема 4. Геологическое строение и рельеф России– (6 часов)</w:t>
            </w: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14</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 xml:space="preserve">Геологическое летоисчисление и геологическая карта. </w:t>
            </w:r>
          </w:p>
        </w:tc>
        <w:tc>
          <w:tcPr>
            <w:tcW w:w="3968" w:type="dxa"/>
            <w:vMerge w:val="restart"/>
          </w:tcPr>
          <w:p w:rsidR="00805565" w:rsidRPr="005A3214" w:rsidRDefault="00805565" w:rsidP="009412EB">
            <w:pPr>
              <w:spacing w:line="240" w:lineRule="auto"/>
              <w:rPr>
                <w:rFonts w:ascii="Times New Roman" w:hAnsi="Times New Roman" w:cs="Times New Roman"/>
                <w:sz w:val="24"/>
                <w:szCs w:val="24"/>
              </w:rPr>
            </w:pPr>
            <w:r w:rsidRPr="005A3214">
              <w:rPr>
                <w:rFonts w:ascii="Times New Roman" w:hAnsi="Times New Roman" w:cs="Times New Roman"/>
                <w:sz w:val="24"/>
                <w:szCs w:val="24"/>
              </w:rPr>
              <w:t xml:space="preserve"> Выявлять взаимосвязи тектонических структур и форм рельефа, полезных ископаемых на основе сопоставления карт;</w:t>
            </w:r>
          </w:p>
          <w:p w:rsidR="00805565" w:rsidRPr="005A3214" w:rsidRDefault="00805565" w:rsidP="009412EB">
            <w:pPr>
              <w:spacing w:line="240" w:lineRule="auto"/>
              <w:rPr>
                <w:rFonts w:ascii="Times New Roman" w:hAnsi="Times New Roman" w:cs="Times New Roman"/>
                <w:sz w:val="24"/>
                <w:szCs w:val="24"/>
              </w:rPr>
            </w:pPr>
            <w:r w:rsidRPr="005A3214">
              <w:rPr>
                <w:rFonts w:ascii="Times New Roman" w:hAnsi="Times New Roman" w:cs="Times New Roman"/>
                <w:sz w:val="24"/>
                <w:szCs w:val="24"/>
              </w:rPr>
              <w:t>Показывать на карте основные формы рельефа;</w:t>
            </w:r>
          </w:p>
          <w:p w:rsidR="00805565" w:rsidRPr="005A3214" w:rsidRDefault="00805565" w:rsidP="00BE114E">
            <w:pPr>
              <w:rPr>
                <w:rFonts w:ascii="Times New Roman" w:hAnsi="Times New Roman" w:cs="Times New Roman"/>
                <w:sz w:val="24"/>
                <w:szCs w:val="24"/>
              </w:rPr>
            </w:pPr>
            <w:r w:rsidRPr="005A3214">
              <w:rPr>
                <w:rFonts w:ascii="Times New Roman" w:hAnsi="Times New Roman" w:cs="Times New Roman"/>
                <w:sz w:val="24"/>
                <w:szCs w:val="24"/>
              </w:rPr>
              <w:t>Выявлять особенности рельефа страны; наносить их на контурную карту; Оценивать природные условия и ресурсы России;</w:t>
            </w: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15</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Тектоническое строение территории.</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16</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Общие черты рельефа.</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17</w:t>
            </w:r>
          </w:p>
        </w:tc>
        <w:tc>
          <w:tcPr>
            <w:tcW w:w="5810" w:type="dxa"/>
          </w:tcPr>
          <w:p w:rsidR="00805565" w:rsidRPr="005A3214" w:rsidRDefault="00805565" w:rsidP="009412EB">
            <w:pPr>
              <w:rPr>
                <w:rFonts w:ascii="Times New Roman" w:hAnsi="Times New Roman" w:cs="Times New Roman"/>
                <w:b/>
                <w:sz w:val="24"/>
                <w:szCs w:val="24"/>
              </w:rPr>
            </w:pPr>
            <w:r w:rsidRPr="005A3214">
              <w:rPr>
                <w:rFonts w:ascii="Times New Roman" w:eastAsia="Times New Roman" w:hAnsi="Times New Roman" w:cs="Times New Roman"/>
                <w:sz w:val="24"/>
                <w:szCs w:val="24"/>
              </w:rPr>
              <w:t xml:space="preserve">Литосфера и человек. </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18</w:t>
            </w:r>
          </w:p>
        </w:tc>
        <w:tc>
          <w:tcPr>
            <w:tcW w:w="5810" w:type="dxa"/>
          </w:tcPr>
          <w:p w:rsidR="00805565" w:rsidRPr="005A3214" w:rsidRDefault="00805565" w:rsidP="009412EB">
            <w:pPr>
              <w:rPr>
                <w:sz w:val="24"/>
                <w:szCs w:val="24"/>
              </w:rPr>
            </w:pPr>
            <w:r w:rsidRPr="005A3214">
              <w:rPr>
                <w:rFonts w:ascii="Times New Roman" w:hAnsi="Times New Roman" w:cs="Times New Roman"/>
                <w:b/>
                <w:sz w:val="24"/>
                <w:szCs w:val="24"/>
              </w:rPr>
              <w:t>Практическая работа №3:</w:t>
            </w:r>
            <w:r w:rsidRPr="005A3214">
              <w:rPr>
                <w:rFonts w:ascii="Times New Roman" w:hAnsi="Times New Roman" w:cs="Times New Roman"/>
                <w:sz w:val="24"/>
                <w:szCs w:val="24"/>
              </w:rPr>
              <w:t xml:space="preserve"> « Объяснение зависимости расположения крупных форм рельефа и месторождений полезных ископаемых от строения земной коры».</w:t>
            </w:r>
            <w:r w:rsidRPr="005A3214">
              <w:rPr>
                <w:sz w:val="24"/>
                <w:szCs w:val="24"/>
              </w:rPr>
              <w:t xml:space="preserve"> </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Height w:val="15"/>
        </w:trPr>
        <w:tc>
          <w:tcPr>
            <w:tcW w:w="14906" w:type="dxa"/>
            <w:gridSpan w:val="28"/>
          </w:tcPr>
          <w:p w:rsidR="00BE114E" w:rsidRPr="005A3214" w:rsidRDefault="00BE114E" w:rsidP="00295D78">
            <w:pPr>
              <w:jc w:val="center"/>
              <w:rPr>
                <w:rFonts w:ascii="Times New Roman" w:hAnsi="Times New Roman" w:cs="Times New Roman"/>
                <w:sz w:val="24"/>
                <w:szCs w:val="24"/>
              </w:rPr>
            </w:pPr>
            <w:r w:rsidRPr="005A3214">
              <w:rPr>
                <w:rFonts w:ascii="Times New Roman" w:eastAsia="Times New Roman" w:hAnsi="Times New Roman" w:cs="Times New Roman"/>
                <w:b/>
                <w:sz w:val="24"/>
                <w:szCs w:val="24"/>
              </w:rPr>
              <w:t>Тема 5. Климат России–(9 часов)</w:t>
            </w:r>
          </w:p>
        </w:tc>
      </w:tr>
      <w:tr w:rsidR="00805565" w:rsidRPr="005A3214" w:rsidTr="00BE114E">
        <w:trPr>
          <w:gridAfter w:val="10"/>
          <w:wAfter w:w="7380" w:type="dxa"/>
          <w:trHeight w:val="1080"/>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19</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Факторы, определяющие климат России</w:t>
            </w:r>
          </w:p>
        </w:tc>
        <w:tc>
          <w:tcPr>
            <w:tcW w:w="3968" w:type="dxa"/>
            <w:vMerge w:val="restart"/>
          </w:tcPr>
          <w:p w:rsidR="00805565" w:rsidRPr="005A3214" w:rsidRDefault="00805565" w:rsidP="00AC5427">
            <w:pPr>
              <w:spacing w:line="240" w:lineRule="auto"/>
              <w:rPr>
                <w:rFonts w:ascii="Times New Roman" w:hAnsi="Times New Roman" w:cs="Times New Roman"/>
                <w:sz w:val="24"/>
                <w:szCs w:val="24"/>
              </w:rPr>
            </w:pPr>
            <w:r w:rsidRPr="005A3214">
              <w:rPr>
                <w:rFonts w:ascii="Times New Roman" w:hAnsi="Times New Roman" w:cs="Times New Roman"/>
                <w:sz w:val="24"/>
                <w:szCs w:val="24"/>
              </w:rPr>
              <w:t>Определять, как рельеф и  климат влияет на жизнь людей;</w:t>
            </w:r>
          </w:p>
          <w:p w:rsidR="00805565" w:rsidRPr="005A3214" w:rsidRDefault="00805565" w:rsidP="00AC5427">
            <w:pPr>
              <w:spacing w:line="240" w:lineRule="auto"/>
              <w:rPr>
                <w:rFonts w:ascii="Times New Roman" w:hAnsi="Times New Roman" w:cs="Times New Roman"/>
                <w:sz w:val="24"/>
                <w:szCs w:val="24"/>
              </w:rPr>
            </w:pPr>
            <w:r w:rsidRPr="005A3214">
              <w:rPr>
                <w:rFonts w:ascii="Times New Roman" w:hAnsi="Times New Roman" w:cs="Times New Roman"/>
                <w:sz w:val="24"/>
                <w:szCs w:val="24"/>
              </w:rPr>
              <w:t>Приводить примеры изменений в рельефе и климате  под влиянием различных факторов;</w:t>
            </w:r>
          </w:p>
          <w:p w:rsidR="00805565" w:rsidRPr="005A3214" w:rsidRDefault="00805565" w:rsidP="00852610">
            <w:pPr>
              <w:pStyle w:val="af"/>
              <w:rPr>
                <w:rFonts w:ascii="Times New Roman" w:hAnsi="Times New Roman"/>
                <w:sz w:val="24"/>
                <w:szCs w:val="24"/>
              </w:rPr>
            </w:pPr>
            <w:r w:rsidRPr="005A3214">
              <w:rPr>
                <w:rStyle w:val="af1"/>
                <w:rFonts w:eastAsia="Calibri"/>
                <w:sz w:val="24"/>
                <w:szCs w:val="24"/>
              </w:rPr>
              <w:t>Объясняют</w:t>
            </w:r>
            <w:r w:rsidRPr="005A3214">
              <w:rPr>
                <w:rFonts w:ascii="Times New Roman" w:hAnsi="Times New Roman"/>
                <w:sz w:val="24"/>
                <w:szCs w:val="24"/>
              </w:rPr>
              <w:t xml:space="preserve"> причины об</w:t>
            </w:r>
            <w:r w:rsidRPr="005A3214">
              <w:rPr>
                <w:rFonts w:ascii="Times New Roman" w:hAnsi="Times New Roman"/>
                <w:sz w:val="24"/>
                <w:szCs w:val="24"/>
              </w:rPr>
              <w:softHyphen/>
              <w:t>разования циклонов и ан</w:t>
            </w:r>
            <w:r w:rsidRPr="005A3214">
              <w:rPr>
                <w:rFonts w:ascii="Times New Roman" w:hAnsi="Times New Roman"/>
                <w:sz w:val="24"/>
                <w:szCs w:val="24"/>
              </w:rPr>
              <w:softHyphen/>
              <w:t>тициклонов</w:t>
            </w:r>
          </w:p>
          <w:p w:rsidR="00805565" w:rsidRPr="005A3214" w:rsidRDefault="00805565" w:rsidP="00852610">
            <w:pPr>
              <w:pStyle w:val="af"/>
              <w:rPr>
                <w:rFonts w:ascii="Times New Roman" w:hAnsi="Times New Roman"/>
                <w:sz w:val="24"/>
                <w:szCs w:val="24"/>
              </w:rPr>
            </w:pPr>
            <w:r w:rsidRPr="005A3214">
              <w:rPr>
                <w:rStyle w:val="af1"/>
                <w:rFonts w:eastAsia="Calibri"/>
                <w:sz w:val="24"/>
                <w:szCs w:val="24"/>
              </w:rPr>
              <w:t>Составляют</w:t>
            </w:r>
            <w:r w:rsidRPr="005A3214">
              <w:rPr>
                <w:rFonts w:ascii="Times New Roman" w:hAnsi="Times New Roman"/>
                <w:sz w:val="24"/>
                <w:szCs w:val="24"/>
              </w:rPr>
              <w:t xml:space="preserve"> краткую гео</w:t>
            </w:r>
            <w:r w:rsidRPr="005A3214">
              <w:rPr>
                <w:rFonts w:ascii="Times New Roman" w:hAnsi="Times New Roman"/>
                <w:sz w:val="24"/>
                <w:szCs w:val="24"/>
              </w:rPr>
              <w:softHyphen/>
              <w:t>графическую характери</w:t>
            </w:r>
            <w:r w:rsidRPr="005A3214">
              <w:rPr>
                <w:rFonts w:ascii="Times New Roman" w:hAnsi="Times New Roman"/>
                <w:sz w:val="24"/>
                <w:szCs w:val="24"/>
              </w:rPr>
              <w:softHyphen/>
              <w:t>стику климата территории на основе разнообразных источников географиче</w:t>
            </w:r>
            <w:r w:rsidRPr="005A3214">
              <w:rPr>
                <w:rFonts w:ascii="Times New Roman" w:hAnsi="Times New Roman"/>
                <w:sz w:val="24"/>
                <w:szCs w:val="24"/>
              </w:rPr>
              <w:softHyphen/>
              <w:t xml:space="preserve">ской информации. </w:t>
            </w:r>
            <w:r w:rsidRPr="005A3214">
              <w:rPr>
                <w:rStyle w:val="af1"/>
                <w:rFonts w:eastAsia="Calibri"/>
                <w:sz w:val="24"/>
                <w:szCs w:val="24"/>
              </w:rPr>
              <w:t>Приводить примеры</w:t>
            </w:r>
            <w:r w:rsidRPr="005A3214">
              <w:rPr>
                <w:rFonts w:ascii="Times New Roman" w:hAnsi="Times New Roman"/>
                <w:sz w:val="24"/>
                <w:szCs w:val="24"/>
              </w:rPr>
              <w:t xml:space="preserve"> адап</w:t>
            </w:r>
            <w:r w:rsidRPr="005A3214">
              <w:rPr>
                <w:rFonts w:ascii="Times New Roman" w:hAnsi="Times New Roman"/>
                <w:sz w:val="24"/>
                <w:szCs w:val="24"/>
              </w:rPr>
              <w:softHyphen/>
              <w:t>тации человека к услови</w:t>
            </w:r>
            <w:r w:rsidRPr="005A3214">
              <w:rPr>
                <w:rFonts w:ascii="Times New Roman" w:hAnsi="Times New Roman"/>
                <w:sz w:val="24"/>
                <w:szCs w:val="24"/>
              </w:rPr>
              <w:softHyphen/>
              <w:t>ям окружающей среды</w:t>
            </w:r>
          </w:p>
          <w:p w:rsidR="00805565" w:rsidRPr="005A3214" w:rsidRDefault="00805565" w:rsidP="00852610">
            <w:pPr>
              <w:pStyle w:val="af"/>
              <w:jc w:val="left"/>
              <w:rPr>
                <w:rFonts w:ascii="Times New Roman" w:hAnsi="Times New Roman"/>
                <w:sz w:val="24"/>
                <w:szCs w:val="24"/>
              </w:rPr>
            </w:pPr>
            <w:r w:rsidRPr="005A3214">
              <w:rPr>
                <w:rFonts w:ascii="Times New Roman" w:hAnsi="Times New Roman"/>
                <w:sz w:val="24"/>
                <w:szCs w:val="24"/>
              </w:rPr>
              <w:t>Находить приме</w:t>
            </w:r>
            <w:r w:rsidRPr="005A3214">
              <w:rPr>
                <w:rFonts w:ascii="Times New Roman" w:hAnsi="Times New Roman"/>
                <w:sz w:val="24"/>
                <w:szCs w:val="24"/>
              </w:rPr>
              <w:softHyphen/>
              <w:t>нение геоинформации, включая карты, СМИ, ре</w:t>
            </w:r>
            <w:r w:rsidRPr="005A3214">
              <w:rPr>
                <w:rFonts w:ascii="Times New Roman" w:hAnsi="Times New Roman"/>
                <w:sz w:val="24"/>
                <w:szCs w:val="24"/>
              </w:rPr>
              <w:softHyphen/>
              <w:t>сурсы Интернета</w:t>
            </w:r>
          </w:p>
          <w:p w:rsidR="00805565" w:rsidRPr="005A3214" w:rsidRDefault="00805565" w:rsidP="00A330C1">
            <w:pP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20</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Распределение тепла и влаги на территории России.</w:t>
            </w:r>
          </w:p>
        </w:tc>
        <w:tc>
          <w:tcPr>
            <w:tcW w:w="3968" w:type="dxa"/>
            <w:vMerge/>
          </w:tcPr>
          <w:p w:rsidR="00805565" w:rsidRPr="005A3214" w:rsidRDefault="00805565" w:rsidP="00A330C1">
            <w:pP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21</w:t>
            </w:r>
          </w:p>
        </w:tc>
        <w:tc>
          <w:tcPr>
            <w:tcW w:w="5810" w:type="dxa"/>
          </w:tcPr>
          <w:p w:rsidR="00805565" w:rsidRPr="005A3214" w:rsidRDefault="00805565" w:rsidP="00AC5427">
            <w:pPr>
              <w:rPr>
                <w:rFonts w:ascii="Times New Roman" w:hAnsi="Times New Roman" w:cs="Times New Roman"/>
                <w:sz w:val="24"/>
                <w:szCs w:val="24"/>
              </w:rPr>
            </w:pPr>
            <w:r w:rsidRPr="005A3214">
              <w:rPr>
                <w:rFonts w:ascii="Times New Roman" w:hAnsi="Times New Roman" w:cs="Times New Roman"/>
                <w:b/>
                <w:sz w:val="24"/>
                <w:szCs w:val="24"/>
              </w:rPr>
              <w:t>Практическая работа №4:</w:t>
            </w:r>
            <w:r w:rsidRPr="005A3214">
              <w:rPr>
                <w:rFonts w:ascii="Times New Roman" w:hAnsi="Times New Roman" w:cs="Times New Roman"/>
                <w:sz w:val="24"/>
                <w:szCs w:val="24"/>
              </w:rPr>
              <w:t xml:space="preserve"> Определение по картам закономерностей распределения солнечной радиации, выявление особенностей распределения средних температур января и июля, годового количества осадков на территории нашей страны».</w:t>
            </w:r>
          </w:p>
        </w:tc>
        <w:tc>
          <w:tcPr>
            <w:tcW w:w="3968" w:type="dxa"/>
            <w:vMerge/>
          </w:tcPr>
          <w:p w:rsidR="00805565" w:rsidRPr="005A3214" w:rsidRDefault="00805565" w:rsidP="00A330C1">
            <w:pPr>
              <w:rPr>
                <w:rFonts w:ascii="Times New Roman" w:hAnsi="Times New Roman" w:cs="Times New Roman"/>
                <w:sz w:val="24"/>
                <w:szCs w:val="24"/>
              </w:rPr>
            </w:pPr>
          </w:p>
        </w:tc>
        <w:tc>
          <w:tcPr>
            <w:tcW w:w="1005" w:type="dxa"/>
            <w:gridSpan w:val="4"/>
          </w:tcPr>
          <w:p w:rsidR="00805565" w:rsidRPr="005A3214" w:rsidRDefault="00805565" w:rsidP="00E02657">
            <w:pPr>
              <w:jc w:val="center"/>
              <w:rPr>
                <w:rFonts w:ascii="Times New Roman" w:hAnsi="Times New Roman" w:cs="Times New Roman"/>
                <w:sz w:val="24"/>
                <w:szCs w:val="24"/>
              </w:rPr>
            </w:pPr>
          </w:p>
        </w:tc>
        <w:tc>
          <w:tcPr>
            <w:tcW w:w="1125" w:type="dxa"/>
            <w:gridSpan w:val="10"/>
          </w:tcPr>
          <w:p w:rsidR="00805565" w:rsidRPr="005A3214" w:rsidRDefault="00805565" w:rsidP="00E02657">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22</w:t>
            </w:r>
          </w:p>
        </w:tc>
        <w:tc>
          <w:tcPr>
            <w:tcW w:w="5810" w:type="dxa"/>
          </w:tcPr>
          <w:p w:rsidR="00805565" w:rsidRPr="005A3214" w:rsidRDefault="00805565" w:rsidP="00615054">
            <w:pPr>
              <w:rPr>
                <w:rFonts w:ascii="Times New Roman" w:hAnsi="Times New Roman" w:cs="Times New Roman"/>
                <w:sz w:val="24"/>
                <w:szCs w:val="24"/>
              </w:rPr>
            </w:pPr>
            <w:r w:rsidRPr="005A3214">
              <w:rPr>
                <w:rFonts w:ascii="Times New Roman" w:hAnsi="Times New Roman" w:cs="Times New Roman"/>
                <w:sz w:val="24"/>
                <w:szCs w:val="24"/>
              </w:rPr>
              <w:t>Климаты России.</w:t>
            </w:r>
          </w:p>
        </w:tc>
        <w:tc>
          <w:tcPr>
            <w:tcW w:w="3968" w:type="dxa"/>
            <w:vMerge/>
          </w:tcPr>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23</w:t>
            </w:r>
          </w:p>
        </w:tc>
        <w:tc>
          <w:tcPr>
            <w:tcW w:w="5810" w:type="dxa"/>
          </w:tcPr>
          <w:p w:rsidR="00805565" w:rsidRPr="005A3214" w:rsidRDefault="00805565" w:rsidP="00615054">
            <w:pPr>
              <w:rPr>
                <w:rFonts w:ascii="Times New Roman" w:hAnsi="Times New Roman" w:cs="Times New Roman"/>
                <w:sz w:val="24"/>
                <w:szCs w:val="24"/>
              </w:rPr>
            </w:pPr>
            <w:r w:rsidRPr="005A3214">
              <w:rPr>
                <w:rFonts w:ascii="Times New Roman" w:hAnsi="Times New Roman" w:cs="Times New Roman"/>
                <w:sz w:val="24"/>
                <w:szCs w:val="24"/>
              </w:rPr>
              <w:t xml:space="preserve">Воздушные массы и атмосферные фронты </w:t>
            </w:r>
          </w:p>
        </w:tc>
        <w:tc>
          <w:tcPr>
            <w:tcW w:w="3968" w:type="dxa"/>
            <w:vMerge/>
          </w:tcPr>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24</w:t>
            </w:r>
          </w:p>
        </w:tc>
        <w:tc>
          <w:tcPr>
            <w:tcW w:w="5810" w:type="dxa"/>
          </w:tcPr>
          <w:p w:rsidR="00805565" w:rsidRPr="005A3214" w:rsidRDefault="00805565" w:rsidP="00615054">
            <w:pPr>
              <w:rPr>
                <w:rFonts w:ascii="Times New Roman" w:hAnsi="Times New Roman" w:cs="Times New Roman"/>
                <w:sz w:val="24"/>
                <w:szCs w:val="24"/>
              </w:rPr>
            </w:pPr>
            <w:r w:rsidRPr="005A3214">
              <w:rPr>
                <w:rFonts w:ascii="Times New Roman" w:hAnsi="Times New Roman" w:cs="Times New Roman"/>
                <w:sz w:val="24"/>
                <w:szCs w:val="24"/>
              </w:rPr>
              <w:t>Атмосферные вихри.</w:t>
            </w:r>
          </w:p>
        </w:tc>
        <w:tc>
          <w:tcPr>
            <w:tcW w:w="3968" w:type="dxa"/>
            <w:vMerge/>
          </w:tcPr>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25</w:t>
            </w:r>
          </w:p>
        </w:tc>
        <w:tc>
          <w:tcPr>
            <w:tcW w:w="5810" w:type="dxa"/>
          </w:tcPr>
          <w:p w:rsidR="00805565" w:rsidRPr="005A3214" w:rsidRDefault="00805565" w:rsidP="00615054">
            <w:pPr>
              <w:pStyle w:val="af"/>
              <w:rPr>
                <w:rFonts w:ascii="Times New Roman" w:hAnsi="Times New Roman"/>
                <w:sz w:val="24"/>
                <w:szCs w:val="24"/>
              </w:rPr>
            </w:pPr>
            <w:r w:rsidRPr="005A3214">
              <w:rPr>
                <w:rFonts w:ascii="Times New Roman" w:hAnsi="Times New Roman"/>
                <w:sz w:val="24"/>
                <w:szCs w:val="24"/>
              </w:rPr>
              <w:t>Атмосфера и человек.</w:t>
            </w:r>
            <w:r w:rsidRPr="005A3214">
              <w:rPr>
                <w:rFonts w:ascii="Times New Roman" w:hAnsi="Times New Roman"/>
                <w:b/>
                <w:sz w:val="24"/>
                <w:szCs w:val="24"/>
              </w:rPr>
              <w:t xml:space="preserve"> Практическая работа №5:</w:t>
            </w:r>
            <w:r w:rsidRPr="005A3214">
              <w:rPr>
                <w:rFonts w:ascii="Times New Roman" w:hAnsi="Times New Roman"/>
                <w:sz w:val="24"/>
                <w:szCs w:val="24"/>
              </w:rPr>
              <w:t xml:space="preserve"> Оценка основных климатических показателей одного из региона нашей страны».</w:t>
            </w:r>
          </w:p>
        </w:tc>
        <w:tc>
          <w:tcPr>
            <w:tcW w:w="3968" w:type="dxa"/>
            <w:vMerge/>
          </w:tcPr>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26</w:t>
            </w:r>
          </w:p>
        </w:tc>
        <w:tc>
          <w:tcPr>
            <w:tcW w:w="5810" w:type="dxa"/>
          </w:tcPr>
          <w:p w:rsidR="00805565" w:rsidRPr="005A3214" w:rsidRDefault="00805565" w:rsidP="00AC5427">
            <w:pPr>
              <w:spacing w:after="0" w:line="240" w:lineRule="auto"/>
              <w:rPr>
                <w:rFonts w:ascii="Times New Roman" w:hAnsi="Times New Roman" w:cs="Times New Roman"/>
                <w:sz w:val="24"/>
                <w:szCs w:val="24"/>
              </w:rPr>
            </w:pPr>
            <w:r w:rsidRPr="005A3214">
              <w:rPr>
                <w:rFonts w:ascii="Times New Roman" w:hAnsi="Times New Roman" w:cs="Times New Roman"/>
                <w:sz w:val="24"/>
                <w:szCs w:val="24"/>
              </w:rPr>
              <w:t xml:space="preserve">Климат </w:t>
            </w:r>
            <w:r w:rsidR="00D032FE" w:rsidRPr="005A3214">
              <w:rPr>
                <w:rFonts w:ascii="Times New Roman" w:hAnsi="Times New Roman" w:cs="Times New Roman"/>
                <w:sz w:val="24"/>
                <w:szCs w:val="24"/>
              </w:rPr>
              <w:t xml:space="preserve"> Красноярского края.</w:t>
            </w:r>
          </w:p>
          <w:p w:rsidR="00805565" w:rsidRPr="005A3214" w:rsidRDefault="00805565" w:rsidP="00615054">
            <w:pPr>
              <w:spacing w:after="0"/>
              <w:jc w:val="both"/>
              <w:rPr>
                <w:rFonts w:ascii="Times New Roman" w:hAnsi="Times New Roman" w:cs="Times New Roman"/>
                <w:sz w:val="24"/>
                <w:szCs w:val="24"/>
              </w:rPr>
            </w:pPr>
          </w:p>
        </w:tc>
        <w:tc>
          <w:tcPr>
            <w:tcW w:w="3968" w:type="dxa"/>
            <w:vMerge/>
          </w:tcPr>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608"/>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27</w:t>
            </w:r>
          </w:p>
        </w:tc>
        <w:tc>
          <w:tcPr>
            <w:tcW w:w="5810" w:type="dxa"/>
          </w:tcPr>
          <w:p w:rsidR="00805565" w:rsidRPr="005A3214" w:rsidRDefault="00805565" w:rsidP="00AC5427">
            <w:pPr>
              <w:spacing w:after="0"/>
              <w:jc w:val="both"/>
              <w:rPr>
                <w:rFonts w:ascii="Times New Roman" w:hAnsi="Times New Roman" w:cs="Times New Roman"/>
                <w:b/>
                <w:sz w:val="24"/>
                <w:szCs w:val="24"/>
              </w:rPr>
            </w:pPr>
            <w:r w:rsidRPr="005A3214">
              <w:rPr>
                <w:rFonts w:ascii="Times New Roman" w:hAnsi="Times New Roman"/>
                <w:b/>
                <w:sz w:val="24"/>
                <w:szCs w:val="24"/>
              </w:rPr>
              <w:t>Контрольная работа по теме «Климат России»</w:t>
            </w:r>
            <w:r w:rsidRPr="005A3214">
              <w:rPr>
                <w:rFonts w:ascii="Times New Roman" w:hAnsi="Times New Roman" w:cs="Times New Roman"/>
                <w:b/>
                <w:sz w:val="24"/>
                <w:szCs w:val="24"/>
              </w:rPr>
              <w:t>.</w:t>
            </w:r>
          </w:p>
        </w:tc>
        <w:tc>
          <w:tcPr>
            <w:tcW w:w="3968" w:type="dxa"/>
            <w:vMerge/>
          </w:tcPr>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Pr>
        <w:tc>
          <w:tcPr>
            <w:tcW w:w="11613" w:type="dxa"/>
            <w:gridSpan w:val="8"/>
          </w:tcPr>
          <w:p w:rsidR="00BE114E" w:rsidRPr="005A3214" w:rsidRDefault="00BE114E" w:rsidP="00852610">
            <w:pPr>
              <w:spacing w:after="0"/>
              <w:jc w:val="center"/>
              <w:rPr>
                <w:rFonts w:ascii="Times New Roman" w:hAnsi="Times New Roman" w:cs="Times New Roman"/>
                <w:sz w:val="24"/>
                <w:szCs w:val="24"/>
              </w:rPr>
            </w:pPr>
            <w:r w:rsidRPr="005A3214">
              <w:rPr>
                <w:rFonts w:ascii="Times New Roman" w:hAnsi="Times New Roman" w:cs="Times New Roman"/>
                <w:b/>
                <w:sz w:val="24"/>
                <w:szCs w:val="24"/>
                <w:lang w:eastAsia="en-US"/>
              </w:rPr>
              <w:t>Тема 6. Гидрография России –(8 часов)</w:t>
            </w:r>
          </w:p>
        </w:tc>
        <w:tc>
          <w:tcPr>
            <w:tcW w:w="3293" w:type="dxa"/>
            <w:gridSpan w:val="20"/>
          </w:tcPr>
          <w:p w:rsidR="00BE114E" w:rsidRPr="005A3214" w:rsidRDefault="00BE114E" w:rsidP="00295D78">
            <w:pPr>
              <w:spacing w:after="0"/>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28</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Моря, омывающие территорию  России</w:t>
            </w:r>
            <w:r w:rsidRPr="005A3214">
              <w:rPr>
                <w:rFonts w:ascii="Times New Roman" w:hAnsi="Times New Roman" w:cs="Times New Roman"/>
                <w:b/>
                <w:sz w:val="24"/>
                <w:szCs w:val="24"/>
              </w:rPr>
              <w:t xml:space="preserve"> Практическая работа №6: </w:t>
            </w:r>
            <w:r w:rsidRPr="005A3214">
              <w:rPr>
                <w:rFonts w:ascii="Times New Roman" w:hAnsi="Times New Roman"/>
                <w:sz w:val="24"/>
                <w:szCs w:val="24"/>
              </w:rPr>
              <w:t>«Составление характеристики одного из морей, омывающих территорию России»</w:t>
            </w:r>
          </w:p>
        </w:tc>
        <w:tc>
          <w:tcPr>
            <w:tcW w:w="3968" w:type="dxa"/>
            <w:vMerge w:val="restart"/>
          </w:tcPr>
          <w:p w:rsidR="00805565" w:rsidRPr="005A3214" w:rsidRDefault="00805565" w:rsidP="007F6D94">
            <w:pPr>
              <w:widowControl w:val="0"/>
              <w:autoSpaceDE w:val="0"/>
              <w:autoSpaceDN w:val="0"/>
              <w:adjustRightInd w:val="0"/>
              <w:spacing w:after="0" w:line="240" w:lineRule="auto"/>
              <w:ind w:right="-20"/>
              <w:rPr>
                <w:rFonts w:ascii="Times New Roman" w:hAnsi="Times New Roman"/>
                <w:sz w:val="24"/>
                <w:szCs w:val="24"/>
              </w:rPr>
            </w:pPr>
            <w:r w:rsidRPr="005A3214">
              <w:rPr>
                <w:rFonts w:ascii="Times New Roman" w:hAnsi="Times New Roman"/>
                <w:sz w:val="24"/>
                <w:szCs w:val="24"/>
              </w:rPr>
              <w:t>Объяснять особенности морей, омывающих территорию России;</w:t>
            </w:r>
          </w:p>
          <w:p w:rsidR="00805565" w:rsidRPr="005A3214" w:rsidRDefault="00805565" w:rsidP="007F6D94">
            <w:pPr>
              <w:widowControl w:val="0"/>
              <w:autoSpaceDE w:val="0"/>
              <w:autoSpaceDN w:val="0"/>
              <w:adjustRightInd w:val="0"/>
              <w:spacing w:after="0" w:line="240" w:lineRule="auto"/>
              <w:ind w:right="-20"/>
              <w:rPr>
                <w:rFonts w:ascii="Times New Roman" w:hAnsi="Times New Roman"/>
                <w:sz w:val="24"/>
                <w:szCs w:val="24"/>
              </w:rPr>
            </w:pPr>
            <w:r w:rsidRPr="005A3214">
              <w:rPr>
                <w:rFonts w:ascii="Times New Roman" w:hAnsi="Times New Roman"/>
                <w:sz w:val="24"/>
                <w:szCs w:val="24"/>
              </w:rPr>
              <w:t>особенности внутренних вод отдельных регионов страны;  характер влияния внутренних вод на жизнь и хозяйственную</w:t>
            </w:r>
          </w:p>
          <w:p w:rsidR="00805565" w:rsidRPr="005A3214" w:rsidRDefault="00805565" w:rsidP="007F6D94">
            <w:pPr>
              <w:widowControl w:val="0"/>
              <w:autoSpaceDE w:val="0"/>
              <w:autoSpaceDN w:val="0"/>
              <w:adjustRightInd w:val="0"/>
              <w:spacing w:after="0" w:line="240" w:lineRule="auto"/>
              <w:ind w:right="-20"/>
              <w:rPr>
                <w:rFonts w:ascii="Times New Roman" w:hAnsi="Times New Roman"/>
                <w:sz w:val="24"/>
                <w:szCs w:val="24"/>
              </w:rPr>
            </w:pPr>
            <w:r w:rsidRPr="005A3214">
              <w:rPr>
                <w:rFonts w:ascii="Times New Roman" w:hAnsi="Times New Roman"/>
                <w:sz w:val="24"/>
                <w:szCs w:val="24"/>
              </w:rPr>
              <w:t xml:space="preserve"> деятельность  человека;</w:t>
            </w:r>
          </w:p>
          <w:p w:rsidR="00805565" w:rsidRPr="005A3214" w:rsidRDefault="00805565" w:rsidP="007F6D94">
            <w:pPr>
              <w:widowControl w:val="0"/>
              <w:autoSpaceDE w:val="0"/>
              <w:autoSpaceDN w:val="0"/>
              <w:adjustRightInd w:val="0"/>
              <w:spacing w:after="0" w:line="240" w:lineRule="auto"/>
              <w:ind w:right="-20" w:hanging="205"/>
              <w:rPr>
                <w:rFonts w:ascii="Times New Roman" w:hAnsi="Times New Roman"/>
                <w:sz w:val="24"/>
                <w:szCs w:val="24"/>
              </w:rPr>
            </w:pPr>
            <w:r w:rsidRPr="005A3214">
              <w:rPr>
                <w:rFonts w:ascii="Times New Roman" w:hAnsi="Times New Roman"/>
                <w:sz w:val="24"/>
                <w:szCs w:val="24"/>
              </w:rPr>
              <w:t>� Особенности обеспеченности водными ресурсами различных регионов России;</w:t>
            </w:r>
          </w:p>
          <w:p w:rsidR="00805565" w:rsidRPr="005A3214" w:rsidRDefault="00805565" w:rsidP="007F6D94">
            <w:pPr>
              <w:widowControl w:val="0"/>
              <w:autoSpaceDE w:val="0"/>
              <w:autoSpaceDN w:val="0"/>
              <w:adjustRightInd w:val="0"/>
              <w:spacing w:after="0" w:line="240" w:lineRule="auto"/>
              <w:ind w:right="-20" w:hanging="205"/>
              <w:rPr>
                <w:rFonts w:ascii="Times New Roman" w:hAnsi="Times New Roman"/>
                <w:sz w:val="24"/>
                <w:szCs w:val="24"/>
              </w:rPr>
            </w:pPr>
            <w:r w:rsidRPr="005A3214">
              <w:rPr>
                <w:rFonts w:ascii="Times New Roman" w:hAnsi="Times New Roman"/>
                <w:sz w:val="24"/>
                <w:szCs w:val="24"/>
              </w:rPr>
              <w:t>�Объяснять сущность экологических проблем в гидросфере на примере России.</w:t>
            </w:r>
          </w:p>
          <w:p w:rsidR="00805565" w:rsidRPr="005A3214" w:rsidRDefault="00805565" w:rsidP="007F6D94">
            <w:pPr>
              <w:widowControl w:val="0"/>
              <w:autoSpaceDE w:val="0"/>
              <w:autoSpaceDN w:val="0"/>
              <w:adjustRightInd w:val="0"/>
              <w:spacing w:after="0" w:line="240" w:lineRule="auto"/>
              <w:ind w:right="-20"/>
              <w:rPr>
                <w:rFonts w:ascii="Times New Roman" w:hAnsi="Times New Roman"/>
                <w:sz w:val="24"/>
                <w:szCs w:val="24"/>
              </w:rPr>
            </w:pPr>
            <w:r w:rsidRPr="005A3214">
              <w:rPr>
                <w:rFonts w:ascii="Times New Roman" w:hAnsi="Times New Roman"/>
                <w:sz w:val="24"/>
                <w:szCs w:val="24"/>
              </w:rPr>
              <w:t>Определять основные черты морей, омывающих территорию России;</w:t>
            </w:r>
          </w:p>
          <w:p w:rsidR="00805565" w:rsidRPr="005A3214" w:rsidRDefault="00805565" w:rsidP="007F6D94">
            <w:pPr>
              <w:widowControl w:val="0"/>
              <w:autoSpaceDE w:val="0"/>
              <w:autoSpaceDN w:val="0"/>
              <w:adjustRightInd w:val="0"/>
              <w:spacing w:after="0" w:line="240" w:lineRule="auto"/>
              <w:ind w:right="-20" w:hanging="205"/>
              <w:rPr>
                <w:rFonts w:ascii="Times New Roman" w:hAnsi="Times New Roman"/>
                <w:sz w:val="24"/>
                <w:szCs w:val="24"/>
              </w:rPr>
            </w:pPr>
            <w:r w:rsidRPr="005A3214">
              <w:rPr>
                <w:rFonts w:ascii="Times New Roman" w:hAnsi="Times New Roman"/>
                <w:sz w:val="24"/>
                <w:szCs w:val="24"/>
              </w:rPr>
              <w:t>� районы возможных катастрофических природных явлений в гидросфере на территории России;</w:t>
            </w:r>
          </w:p>
          <w:p w:rsidR="00805565" w:rsidRPr="005A3214" w:rsidRDefault="00805565" w:rsidP="007F6D94">
            <w:pPr>
              <w:pStyle w:val="af"/>
              <w:rPr>
                <w:rFonts w:ascii="Times New Roman" w:hAnsi="Times New Roman"/>
                <w:sz w:val="24"/>
                <w:szCs w:val="24"/>
              </w:rPr>
            </w:pPr>
          </w:p>
          <w:p w:rsidR="00805565" w:rsidRPr="005A3214" w:rsidRDefault="00805565" w:rsidP="00A330C1">
            <w:pP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lang w:val="en-US"/>
              </w:rPr>
            </w:pPr>
          </w:p>
        </w:tc>
        <w:tc>
          <w:tcPr>
            <w:tcW w:w="1110" w:type="dxa"/>
            <w:gridSpan w:val="9"/>
          </w:tcPr>
          <w:p w:rsidR="00805565" w:rsidRPr="005A3214" w:rsidRDefault="00805565" w:rsidP="00E02657">
            <w:pPr>
              <w:jc w:val="center"/>
              <w:rPr>
                <w:rFonts w:ascii="Times New Roman" w:hAnsi="Times New Roman" w:cs="Times New Roman"/>
                <w:sz w:val="24"/>
                <w:szCs w:val="24"/>
                <w:lang w:val="en-US"/>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29</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Характеристики реки.</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lang w:val="en-US"/>
              </w:rPr>
            </w:pPr>
          </w:p>
        </w:tc>
        <w:tc>
          <w:tcPr>
            <w:tcW w:w="1110" w:type="dxa"/>
            <w:gridSpan w:val="9"/>
          </w:tcPr>
          <w:p w:rsidR="00805565" w:rsidRPr="005A3214" w:rsidRDefault="00805565" w:rsidP="00E02657">
            <w:pPr>
              <w:jc w:val="center"/>
              <w:rPr>
                <w:rFonts w:ascii="Times New Roman" w:hAnsi="Times New Roman" w:cs="Times New Roman"/>
                <w:sz w:val="24"/>
                <w:szCs w:val="24"/>
                <w:lang w:val="en-US"/>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30</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 xml:space="preserve">Реки России. </w:t>
            </w:r>
            <w:r w:rsidRPr="005A3214">
              <w:rPr>
                <w:rFonts w:ascii="Times New Roman" w:hAnsi="Times New Roman" w:cs="Times New Roman"/>
                <w:b/>
                <w:sz w:val="24"/>
                <w:szCs w:val="24"/>
              </w:rPr>
              <w:t>Практическая работа №</w:t>
            </w:r>
            <w:r w:rsidRPr="005A3214">
              <w:rPr>
                <w:rFonts w:ascii="Times New Roman" w:hAnsi="Times New Roman" w:cs="Times New Roman"/>
                <w:b/>
                <w:sz w:val="24"/>
                <w:szCs w:val="24"/>
                <w:lang w:eastAsia="en-US"/>
              </w:rPr>
              <w:t xml:space="preserve">7:                       </w:t>
            </w:r>
            <w:r w:rsidRPr="005A3214">
              <w:rPr>
                <w:rFonts w:ascii="Times New Roman" w:hAnsi="Times New Roman"/>
                <w:sz w:val="24"/>
                <w:szCs w:val="24"/>
              </w:rPr>
              <w:t>« Составление характеристики одной из рек».</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80" w:type="dxa"/>
            <w:gridSpan w:val="8"/>
          </w:tcPr>
          <w:p w:rsidR="00805565" w:rsidRPr="005A3214" w:rsidRDefault="00805565" w:rsidP="00E02657">
            <w:pPr>
              <w:jc w:val="center"/>
              <w:rPr>
                <w:rFonts w:ascii="Times New Roman" w:hAnsi="Times New Roman" w:cs="Times New Roman"/>
                <w:sz w:val="24"/>
                <w:szCs w:val="24"/>
              </w:rPr>
            </w:pPr>
          </w:p>
        </w:tc>
        <w:tc>
          <w:tcPr>
            <w:tcW w:w="1103" w:type="dxa"/>
            <w:gridSpan w:val="3"/>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31</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Озера и болота.</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32</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 xml:space="preserve">Природные льды. </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20" w:type="dxa"/>
            <w:gridSpan w:val="5"/>
          </w:tcPr>
          <w:p w:rsidR="00805565" w:rsidRPr="005A3214" w:rsidRDefault="00805565" w:rsidP="00E02657">
            <w:pPr>
              <w:jc w:val="center"/>
              <w:rPr>
                <w:rFonts w:ascii="Times New Roman" w:hAnsi="Times New Roman" w:cs="Times New Roman"/>
                <w:sz w:val="24"/>
                <w:szCs w:val="24"/>
              </w:rPr>
            </w:pPr>
          </w:p>
        </w:tc>
        <w:tc>
          <w:tcPr>
            <w:tcW w:w="1110" w:type="dxa"/>
            <w:gridSpan w:val="9"/>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33</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Великое оледенение.</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75" w:type="dxa"/>
            <w:gridSpan w:val="3"/>
          </w:tcPr>
          <w:p w:rsidR="00805565" w:rsidRPr="005A3214" w:rsidRDefault="00805565" w:rsidP="00E02657">
            <w:pPr>
              <w:jc w:val="center"/>
              <w:rPr>
                <w:rFonts w:ascii="Times New Roman" w:hAnsi="Times New Roman" w:cs="Times New Roman"/>
                <w:sz w:val="24"/>
                <w:szCs w:val="24"/>
              </w:rPr>
            </w:pPr>
          </w:p>
        </w:tc>
        <w:tc>
          <w:tcPr>
            <w:tcW w:w="1155" w:type="dxa"/>
            <w:gridSpan w:val="11"/>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34</w:t>
            </w:r>
          </w:p>
        </w:tc>
        <w:tc>
          <w:tcPr>
            <w:tcW w:w="5810" w:type="dxa"/>
          </w:tcPr>
          <w:p w:rsidR="00805565" w:rsidRPr="005A3214" w:rsidRDefault="00805565" w:rsidP="00310BC2">
            <w:pPr>
              <w:rPr>
                <w:rFonts w:ascii="Times New Roman" w:hAnsi="Times New Roman"/>
                <w:sz w:val="24"/>
                <w:szCs w:val="24"/>
              </w:rPr>
            </w:pPr>
            <w:r w:rsidRPr="005A3214">
              <w:rPr>
                <w:rFonts w:ascii="Times New Roman" w:hAnsi="Times New Roman"/>
                <w:sz w:val="24"/>
                <w:szCs w:val="24"/>
              </w:rPr>
              <w:t>Гидросфера и человек.</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75" w:type="dxa"/>
            <w:gridSpan w:val="3"/>
          </w:tcPr>
          <w:p w:rsidR="00805565" w:rsidRPr="005A3214" w:rsidRDefault="00805565" w:rsidP="00E02657">
            <w:pPr>
              <w:jc w:val="center"/>
              <w:rPr>
                <w:rFonts w:ascii="Times New Roman" w:hAnsi="Times New Roman" w:cs="Times New Roman"/>
                <w:sz w:val="24"/>
                <w:szCs w:val="24"/>
              </w:rPr>
            </w:pPr>
          </w:p>
        </w:tc>
        <w:tc>
          <w:tcPr>
            <w:tcW w:w="1155" w:type="dxa"/>
            <w:gridSpan w:val="11"/>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630"/>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35</w:t>
            </w:r>
          </w:p>
        </w:tc>
        <w:tc>
          <w:tcPr>
            <w:tcW w:w="5810" w:type="dxa"/>
          </w:tcPr>
          <w:p w:rsidR="00805565" w:rsidRPr="005A3214" w:rsidRDefault="00805565" w:rsidP="002B653E">
            <w:pPr>
              <w:spacing w:after="0"/>
              <w:jc w:val="both"/>
              <w:rPr>
                <w:rFonts w:ascii="Times New Roman" w:hAnsi="Times New Roman" w:cs="Times New Roman"/>
                <w:b/>
                <w:sz w:val="24"/>
                <w:szCs w:val="24"/>
              </w:rPr>
            </w:pPr>
            <w:r w:rsidRPr="005A3214">
              <w:rPr>
                <w:rFonts w:ascii="Times New Roman" w:hAnsi="Times New Roman" w:cs="Times New Roman"/>
                <w:b/>
                <w:sz w:val="24"/>
                <w:szCs w:val="24"/>
              </w:rPr>
              <w:t>Контрольная работа по теме «Моря и внутренние воды»</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75" w:type="dxa"/>
            <w:gridSpan w:val="3"/>
          </w:tcPr>
          <w:p w:rsidR="00805565" w:rsidRPr="005A3214" w:rsidRDefault="00805565" w:rsidP="00E02657">
            <w:pPr>
              <w:jc w:val="center"/>
              <w:rPr>
                <w:rFonts w:ascii="Times New Roman" w:hAnsi="Times New Roman" w:cs="Times New Roman"/>
                <w:sz w:val="24"/>
                <w:szCs w:val="24"/>
              </w:rPr>
            </w:pPr>
          </w:p>
        </w:tc>
        <w:tc>
          <w:tcPr>
            <w:tcW w:w="1155" w:type="dxa"/>
            <w:gridSpan w:val="11"/>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Pr>
        <w:tc>
          <w:tcPr>
            <w:tcW w:w="14906" w:type="dxa"/>
            <w:gridSpan w:val="28"/>
          </w:tcPr>
          <w:p w:rsidR="00BE114E" w:rsidRPr="005A3214" w:rsidRDefault="00BE114E" w:rsidP="00E02657">
            <w:pPr>
              <w:jc w:val="center"/>
              <w:rPr>
                <w:rFonts w:ascii="Times New Roman" w:hAnsi="Times New Roman" w:cs="Times New Roman"/>
                <w:sz w:val="24"/>
                <w:szCs w:val="24"/>
              </w:rPr>
            </w:pPr>
            <w:r w:rsidRPr="005A3214">
              <w:rPr>
                <w:rFonts w:ascii="Times New Roman" w:hAnsi="Times New Roman" w:cs="Times New Roman"/>
                <w:b/>
                <w:sz w:val="24"/>
                <w:szCs w:val="24"/>
              </w:rPr>
              <w:t>Тема 7. Почвы России- (3 часа)</w:t>
            </w: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36</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Формирование и свойства почв.</w:t>
            </w:r>
          </w:p>
        </w:tc>
        <w:tc>
          <w:tcPr>
            <w:tcW w:w="3968" w:type="dxa"/>
            <w:vMerge w:val="restart"/>
          </w:tcPr>
          <w:p w:rsidR="00805565" w:rsidRPr="005A3214" w:rsidRDefault="00805565" w:rsidP="00310BC2">
            <w:pPr>
              <w:pStyle w:val="af"/>
              <w:rPr>
                <w:rFonts w:ascii="Times New Roman" w:hAnsi="Times New Roman"/>
                <w:sz w:val="24"/>
                <w:szCs w:val="24"/>
              </w:rPr>
            </w:pPr>
            <w:r w:rsidRPr="005A3214">
              <w:rPr>
                <w:rStyle w:val="af1"/>
                <w:rFonts w:eastAsia="Calibri"/>
                <w:sz w:val="24"/>
                <w:szCs w:val="24"/>
              </w:rPr>
              <w:t>объяснять</w:t>
            </w:r>
            <w:r w:rsidRPr="005A3214">
              <w:rPr>
                <w:rFonts w:ascii="Times New Roman" w:hAnsi="Times New Roman"/>
                <w:sz w:val="24"/>
                <w:szCs w:val="24"/>
              </w:rPr>
              <w:t xml:space="preserve"> фак</w:t>
            </w:r>
            <w:r w:rsidRPr="005A3214">
              <w:rPr>
                <w:rFonts w:ascii="Times New Roman" w:hAnsi="Times New Roman"/>
                <w:sz w:val="24"/>
                <w:szCs w:val="24"/>
              </w:rPr>
              <w:softHyphen/>
              <w:t>торы образования и свой</w:t>
            </w:r>
            <w:r w:rsidRPr="005A3214">
              <w:rPr>
                <w:rFonts w:ascii="Times New Roman" w:hAnsi="Times New Roman"/>
                <w:sz w:val="24"/>
                <w:szCs w:val="24"/>
              </w:rPr>
              <w:softHyphen/>
              <w:t>ства почв</w:t>
            </w:r>
          </w:p>
          <w:p w:rsidR="00805565" w:rsidRPr="005A3214" w:rsidRDefault="00805565" w:rsidP="00BE114E">
            <w:pPr>
              <w:pStyle w:val="WW8Num6z0"/>
              <w:rPr>
                <w:rFonts w:ascii="Times New Roman" w:hAnsi="Times New Roman"/>
                <w:sz w:val="24"/>
                <w:szCs w:val="24"/>
              </w:rPr>
            </w:pPr>
            <w:r w:rsidRPr="005A3214">
              <w:rPr>
                <w:rStyle w:val="af1"/>
                <w:rFonts w:eastAsia="Calibri"/>
                <w:sz w:val="24"/>
                <w:szCs w:val="24"/>
              </w:rPr>
              <w:t xml:space="preserve">Описывать </w:t>
            </w:r>
            <w:r w:rsidRPr="005A3214">
              <w:rPr>
                <w:rFonts w:ascii="Times New Roman" w:hAnsi="Times New Roman"/>
                <w:sz w:val="24"/>
                <w:szCs w:val="24"/>
              </w:rPr>
              <w:t xml:space="preserve">зональные типы почв. </w:t>
            </w:r>
            <w:r w:rsidRPr="005A3214">
              <w:rPr>
                <w:rStyle w:val="af1"/>
                <w:rFonts w:eastAsia="Calibri"/>
                <w:sz w:val="24"/>
                <w:szCs w:val="24"/>
              </w:rPr>
              <w:t xml:space="preserve">Приводят примеры </w:t>
            </w:r>
            <w:r w:rsidRPr="005A3214">
              <w:rPr>
                <w:rFonts w:ascii="Times New Roman" w:hAnsi="Times New Roman"/>
                <w:sz w:val="24"/>
                <w:szCs w:val="24"/>
              </w:rPr>
              <w:t>использования и охраны почвенных ресурсов</w:t>
            </w:r>
          </w:p>
        </w:tc>
        <w:tc>
          <w:tcPr>
            <w:tcW w:w="975" w:type="dxa"/>
            <w:gridSpan w:val="3"/>
          </w:tcPr>
          <w:p w:rsidR="00805565" w:rsidRPr="005A3214" w:rsidRDefault="00805565" w:rsidP="00E02657">
            <w:pPr>
              <w:jc w:val="center"/>
              <w:rPr>
                <w:rFonts w:ascii="Times New Roman" w:hAnsi="Times New Roman" w:cs="Times New Roman"/>
                <w:sz w:val="24"/>
                <w:szCs w:val="24"/>
              </w:rPr>
            </w:pPr>
          </w:p>
        </w:tc>
        <w:tc>
          <w:tcPr>
            <w:tcW w:w="1155" w:type="dxa"/>
            <w:gridSpan w:val="11"/>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37</w:t>
            </w:r>
          </w:p>
        </w:tc>
        <w:tc>
          <w:tcPr>
            <w:tcW w:w="5810" w:type="dxa"/>
          </w:tcPr>
          <w:p w:rsidR="00805565" w:rsidRPr="005A3214" w:rsidRDefault="00805565" w:rsidP="00310BC2">
            <w:pPr>
              <w:rPr>
                <w:rFonts w:ascii="Times New Roman" w:hAnsi="Times New Roman" w:cs="Times New Roman"/>
                <w:sz w:val="24"/>
                <w:szCs w:val="24"/>
              </w:rPr>
            </w:pPr>
            <w:r w:rsidRPr="005A3214">
              <w:rPr>
                <w:rFonts w:ascii="Times New Roman" w:hAnsi="Times New Roman" w:cs="Times New Roman"/>
                <w:sz w:val="24"/>
                <w:szCs w:val="24"/>
              </w:rPr>
              <w:t>Зональные типы почв.</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75" w:type="dxa"/>
            <w:gridSpan w:val="3"/>
          </w:tcPr>
          <w:p w:rsidR="00805565" w:rsidRPr="005A3214" w:rsidRDefault="00805565" w:rsidP="00E02657">
            <w:pPr>
              <w:jc w:val="center"/>
              <w:rPr>
                <w:rFonts w:ascii="Times New Roman" w:hAnsi="Times New Roman" w:cs="Times New Roman"/>
                <w:sz w:val="24"/>
                <w:szCs w:val="24"/>
              </w:rPr>
            </w:pPr>
          </w:p>
        </w:tc>
        <w:tc>
          <w:tcPr>
            <w:tcW w:w="1155" w:type="dxa"/>
            <w:gridSpan w:val="11"/>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1517"/>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38</w:t>
            </w:r>
          </w:p>
        </w:tc>
        <w:tc>
          <w:tcPr>
            <w:tcW w:w="5810" w:type="dxa"/>
          </w:tcPr>
          <w:p w:rsidR="00805565" w:rsidRPr="005A3214" w:rsidRDefault="00805565" w:rsidP="002B653E">
            <w:pPr>
              <w:spacing w:after="0"/>
              <w:jc w:val="both"/>
              <w:rPr>
                <w:rFonts w:ascii="Times New Roman" w:hAnsi="Times New Roman" w:cs="Times New Roman"/>
                <w:sz w:val="24"/>
                <w:szCs w:val="24"/>
              </w:rPr>
            </w:pPr>
            <w:r w:rsidRPr="005A3214">
              <w:rPr>
                <w:rFonts w:ascii="Times New Roman" w:eastAsia="Times New Roman" w:hAnsi="Times New Roman" w:cs="Times New Roman"/>
                <w:b/>
                <w:sz w:val="24"/>
                <w:szCs w:val="24"/>
              </w:rPr>
              <w:t>Практическая работа №8:</w:t>
            </w:r>
            <w:r w:rsidRPr="005A3214">
              <w:rPr>
                <w:rFonts w:ascii="Times New Roman" w:eastAsia="Times New Roman" w:hAnsi="Times New Roman" w:cs="Times New Roman"/>
                <w:sz w:val="24"/>
                <w:szCs w:val="24"/>
              </w:rPr>
              <w:t xml:space="preserve"> Выявление условий почвообразования основных типов почв. Оценка их плодородия».</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75" w:type="dxa"/>
            <w:gridSpan w:val="3"/>
          </w:tcPr>
          <w:p w:rsidR="00805565" w:rsidRPr="005A3214" w:rsidRDefault="00805565" w:rsidP="00E02657">
            <w:pPr>
              <w:jc w:val="center"/>
              <w:rPr>
                <w:rFonts w:ascii="Times New Roman" w:hAnsi="Times New Roman" w:cs="Times New Roman"/>
                <w:sz w:val="24"/>
                <w:szCs w:val="24"/>
              </w:rPr>
            </w:pPr>
          </w:p>
        </w:tc>
        <w:tc>
          <w:tcPr>
            <w:tcW w:w="1155" w:type="dxa"/>
            <w:gridSpan w:val="11"/>
          </w:tcPr>
          <w:p w:rsidR="00805565" w:rsidRPr="005A3214" w:rsidRDefault="00805565" w:rsidP="00E02657">
            <w:pPr>
              <w:jc w:val="center"/>
              <w:rPr>
                <w:rFonts w:ascii="Times New Roman" w:hAnsi="Times New Roman" w:cs="Times New Roman"/>
                <w:sz w:val="24"/>
                <w:szCs w:val="24"/>
              </w:rPr>
            </w:pPr>
          </w:p>
        </w:tc>
        <w:tc>
          <w:tcPr>
            <w:tcW w:w="1035" w:type="dxa"/>
            <w:gridSpan w:val="5"/>
          </w:tcPr>
          <w:p w:rsidR="00805565" w:rsidRPr="005A3214" w:rsidRDefault="00805565" w:rsidP="00E02657">
            <w:pPr>
              <w:jc w:val="center"/>
              <w:rPr>
                <w:rFonts w:ascii="Times New Roman" w:hAnsi="Times New Roman" w:cs="Times New Roman"/>
                <w:sz w:val="24"/>
                <w:szCs w:val="24"/>
              </w:rPr>
            </w:pPr>
          </w:p>
        </w:tc>
        <w:tc>
          <w:tcPr>
            <w:tcW w:w="1148" w:type="dxa"/>
            <w:gridSpan w:val="6"/>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Pr>
        <w:tc>
          <w:tcPr>
            <w:tcW w:w="14906" w:type="dxa"/>
            <w:gridSpan w:val="28"/>
          </w:tcPr>
          <w:p w:rsidR="00BE114E" w:rsidRPr="005A3214" w:rsidRDefault="00BE114E" w:rsidP="000C2B9A">
            <w:pPr>
              <w:spacing w:after="0"/>
              <w:jc w:val="center"/>
              <w:rPr>
                <w:rFonts w:ascii="Times New Roman" w:hAnsi="Times New Roman" w:cs="Times New Roman"/>
                <w:sz w:val="24"/>
                <w:szCs w:val="24"/>
              </w:rPr>
            </w:pPr>
            <w:r w:rsidRPr="005A3214">
              <w:rPr>
                <w:rFonts w:ascii="Times New Roman" w:hAnsi="Times New Roman" w:cs="Times New Roman"/>
                <w:b/>
                <w:sz w:val="24"/>
                <w:szCs w:val="24"/>
              </w:rPr>
              <w:t>Тема 8.Растительный и животный мир России (3 ч.)</w:t>
            </w: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39</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Растительный и животный мир России</w:t>
            </w:r>
          </w:p>
          <w:p w:rsidR="00805565" w:rsidRPr="005A3214" w:rsidRDefault="00805565" w:rsidP="00310BC2">
            <w:pPr>
              <w:rPr>
                <w:rFonts w:ascii="Times New Roman" w:eastAsia="Times New Roman" w:hAnsi="Times New Roman" w:cs="Times New Roman"/>
                <w:sz w:val="24"/>
                <w:szCs w:val="24"/>
              </w:rPr>
            </w:pPr>
          </w:p>
        </w:tc>
        <w:tc>
          <w:tcPr>
            <w:tcW w:w="3968" w:type="dxa"/>
            <w:vMerge w:val="restart"/>
          </w:tcPr>
          <w:p w:rsidR="00805565" w:rsidRPr="005A3214" w:rsidRDefault="00805565" w:rsidP="00A330C1">
            <w:pPr>
              <w:rPr>
                <w:rFonts w:ascii="Times New Roman" w:hAnsi="Times New Roman" w:cs="Times New Roman"/>
                <w:sz w:val="24"/>
                <w:szCs w:val="24"/>
              </w:rPr>
            </w:pPr>
            <w:r w:rsidRPr="005A3214">
              <w:rPr>
                <w:rFonts w:ascii="Times New Roman" w:hAnsi="Times New Roman" w:cs="Times New Roman"/>
                <w:sz w:val="24"/>
                <w:szCs w:val="24"/>
              </w:rPr>
              <w:t>Понимать и объяснять особенности различных природных комплексов России; представлять результаты своей работы перед аудиторией;</w:t>
            </w:r>
            <w:r w:rsidRPr="005A3214">
              <w:rPr>
                <w:rStyle w:val="WW8Num8z1"/>
                <w:rFonts w:eastAsia="Arial Unicode MS"/>
                <w:sz w:val="24"/>
                <w:szCs w:val="24"/>
              </w:rPr>
              <w:t xml:space="preserve"> </w:t>
            </w:r>
            <w:r w:rsidRPr="005A3214">
              <w:rPr>
                <w:rFonts w:ascii="Times New Roman" w:hAnsi="Times New Roman" w:cs="Times New Roman"/>
                <w:sz w:val="24"/>
                <w:szCs w:val="24"/>
              </w:rPr>
              <w:t>устанавливать зависимость растительного и животного мира от других компонентов природы.</w:t>
            </w:r>
          </w:p>
          <w:p w:rsidR="00805565" w:rsidRPr="005A3214" w:rsidRDefault="00805565" w:rsidP="00E10C1A">
            <w:pPr>
              <w:rPr>
                <w:rFonts w:ascii="Times New Roman" w:hAnsi="Times New Roman" w:cs="Times New Roman"/>
                <w:sz w:val="24"/>
                <w:szCs w:val="24"/>
              </w:rPr>
            </w:pPr>
            <w:r w:rsidRPr="005A3214">
              <w:rPr>
                <w:rFonts w:ascii="Times New Roman" w:hAnsi="Times New Roman" w:cs="Times New Roman"/>
                <w:sz w:val="24"/>
                <w:szCs w:val="24"/>
              </w:rPr>
              <w:t>Обозначать на контурной карте географические объекты различных природных комплексов России;</w:t>
            </w: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990" w:type="dxa"/>
            <w:gridSpan w:val="3"/>
          </w:tcPr>
          <w:p w:rsidR="00805565" w:rsidRPr="005A3214" w:rsidRDefault="00805565" w:rsidP="00E02657">
            <w:pPr>
              <w:jc w:val="center"/>
              <w:rPr>
                <w:rFonts w:ascii="Times New Roman" w:hAnsi="Times New Roman" w:cs="Times New Roman"/>
                <w:sz w:val="24"/>
                <w:szCs w:val="24"/>
              </w:rPr>
            </w:pPr>
          </w:p>
        </w:tc>
        <w:tc>
          <w:tcPr>
            <w:tcW w:w="1193" w:type="dxa"/>
            <w:gridSpan w:val="8"/>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40</w:t>
            </w:r>
          </w:p>
        </w:tc>
        <w:tc>
          <w:tcPr>
            <w:tcW w:w="5810" w:type="dxa"/>
          </w:tcPr>
          <w:p w:rsidR="00805565" w:rsidRPr="005A3214" w:rsidRDefault="00805565" w:rsidP="007E43A3">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Ресурсы растительного и животного мира</w:t>
            </w:r>
            <w:r w:rsidRPr="005A3214">
              <w:rPr>
                <w:rFonts w:ascii="Times New Roman" w:hAnsi="Times New Roman" w:cs="Times New Roman"/>
                <w:b/>
                <w:sz w:val="24"/>
                <w:szCs w:val="24"/>
              </w:rPr>
              <w:t xml:space="preserve"> </w:t>
            </w:r>
          </w:p>
        </w:tc>
        <w:tc>
          <w:tcPr>
            <w:tcW w:w="3968" w:type="dxa"/>
            <w:vMerge/>
          </w:tcPr>
          <w:p w:rsidR="00805565" w:rsidRPr="005A3214" w:rsidRDefault="00805565" w:rsidP="00E10C1A">
            <w:pPr>
              <w:rPr>
                <w:rFonts w:ascii="Times New Roman" w:hAnsi="Times New Roman" w:cs="Times New Roman"/>
                <w:sz w:val="24"/>
                <w:szCs w:val="24"/>
              </w:rPr>
            </w:pP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990" w:type="dxa"/>
            <w:gridSpan w:val="3"/>
          </w:tcPr>
          <w:p w:rsidR="00805565" w:rsidRPr="005A3214" w:rsidRDefault="00805565" w:rsidP="00E02657">
            <w:pPr>
              <w:jc w:val="center"/>
              <w:rPr>
                <w:rFonts w:ascii="Times New Roman" w:hAnsi="Times New Roman" w:cs="Times New Roman"/>
                <w:sz w:val="24"/>
                <w:szCs w:val="24"/>
              </w:rPr>
            </w:pPr>
          </w:p>
        </w:tc>
        <w:tc>
          <w:tcPr>
            <w:tcW w:w="1193" w:type="dxa"/>
            <w:gridSpan w:val="8"/>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1669"/>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41</w:t>
            </w:r>
          </w:p>
        </w:tc>
        <w:tc>
          <w:tcPr>
            <w:tcW w:w="5810" w:type="dxa"/>
          </w:tcPr>
          <w:p w:rsidR="00805565" w:rsidRPr="005A3214" w:rsidRDefault="00805565" w:rsidP="007E43A3">
            <w:pPr>
              <w:spacing w:after="0"/>
              <w:jc w:val="both"/>
              <w:rPr>
                <w:rFonts w:ascii="Times New Roman" w:hAnsi="Times New Roman" w:cs="Times New Roman"/>
                <w:sz w:val="24"/>
                <w:szCs w:val="24"/>
              </w:rPr>
            </w:pPr>
            <w:r w:rsidRPr="005A3214">
              <w:rPr>
                <w:rFonts w:ascii="Times New Roman" w:hAnsi="Times New Roman" w:cs="Times New Roman"/>
                <w:b/>
                <w:sz w:val="24"/>
                <w:szCs w:val="24"/>
              </w:rPr>
              <w:t>Практическая работа №9:</w:t>
            </w:r>
            <w:r w:rsidRPr="005A3214">
              <w:rPr>
                <w:rFonts w:ascii="Times New Roman" w:hAnsi="Times New Roman" w:cs="Times New Roman"/>
                <w:sz w:val="24"/>
                <w:szCs w:val="24"/>
              </w:rPr>
              <w:t xml:space="preserve"> «Составление прогноза изменений растительного и животного мира при изменении других компонентов природного комплекса»</w:t>
            </w:r>
          </w:p>
        </w:tc>
        <w:tc>
          <w:tcPr>
            <w:tcW w:w="3968" w:type="dxa"/>
            <w:vMerge/>
          </w:tcPr>
          <w:p w:rsidR="00805565" w:rsidRPr="005A3214" w:rsidRDefault="00805565" w:rsidP="00E10C1A">
            <w:pPr>
              <w:rPr>
                <w:rFonts w:ascii="Times New Roman" w:hAnsi="Times New Roman" w:cs="Times New Roman"/>
                <w:sz w:val="24"/>
                <w:szCs w:val="24"/>
              </w:rPr>
            </w:pP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975" w:type="dxa"/>
            <w:gridSpan w:val="2"/>
          </w:tcPr>
          <w:p w:rsidR="00805565" w:rsidRPr="005A3214" w:rsidRDefault="00805565" w:rsidP="00E02657">
            <w:pPr>
              <w:jc w:val="center"/>
              <w:rPr>
                <w:rFonts w:ascii="Times New Roman" w:hAnsi="Times New Roman" w:cs="Times New Roman"/>
                <w:sz w:val="24"/>
                <w:szCs w:val="24"/>
              </w:rPr>
            </w:pPr>
          </w:p>
        </w:tc>
        <w:tc>
          <w:tcPr>
            <w:tcW w:w="1208" w:type="dxa"/>
            <w:gridSpan w:val="9"/>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Height w:val="568"/>
        </w:trPr>
        <w:tc>
          <w:tcPr>
            <w:tcW w:w="14906" w:type="dxa"/>
            <w:gridSpan w:val="28"/>
          </w:tcPr>
          <w:p w:rsidR="00BE114E" w:rsidRPr="005A3214" w:rsidRDefault="00BE114E" w:rsidP="004A2991">
            <w:pPr>
              <w:jc w:val="center"/>
              <w:rPr>
                <w:rFonts w:ascii="Times New Roman" w:hAnsi="Times New Roman" w:cs="Times New Roman"/>
                <w:sz w:val="24"/>
                <w:szCs w:val="24"/>
              </w:rPr>
            </w:pPr>
            <w:r w:rsidRPr="005A3214">
              <w:rPr>
                <w:rFonts w:ascii="Times New Roman" w:hAnsi="Times New Roman" w:cs="Times New Roman"/>
                <w:b/>
                <w:sz w:val="24"/>
                <w:szCs w:val="24"/>
              </w:rPr>
              <w:t>Тема 9. Природные зоны России –(7 часов)</w:t>
            </w: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42</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Природные комплексы  России.</w:t>
            </w:r>
          </w:p>
        </w:tc>
        <w:tc>
          <w:tcPr>
            <w:tcW w:w="3968" w:type="dxa"/>
            <w:vMerge w:val="restart"/>
          </w:tcPr>
          <w:p w:rsidR="00805565" w:rsidRPr="005A3214" w:rsidRDefault="00805565" w:rsidP="00362F79">
            <w:pPr>
              <w:rPr>
                <w:rFonts w:ascii="Times New Roman" w:hAnsi="Times New Roman" w:cs="Times New Roman"/>
                <w:sz w:val="24"/>
                <w:szCs w:val="24"/>
              </w:rPr>
            </w:pPr>
            <w:r w:rsidRPr="005A3214">
              <w:rPr>
                <w:rFonts w:ascii="Times New Roman" w:hAnsi="Times New Roman" w:cs="Times New Roman"/>
                <w:sz w:val="24"/>
                <w:szCs w:val="24"/>
              </w:rPr>
              <w:t xml:space="preserve"> </w:t>
            </w:r>
            <w:r w:rsidRPr="005A3214">
              <w:rPr>
                <w:rStyle w:val="af1"/>
                <w:rFonts w:eastAsia="Calibri"/>
                <w:sz w:val="24"/>
                <w:szCs w:val="24"/>
              </w:rPr>
              <w:t>объяснять</w:t>
            </w:r>
            <w:r w:rsidRPr="005A3214">
              <w:rPr>
                <w:rFonts w:ascii="Times New Roman" w:hAnsi="Times New Roman"/>
                <w:sz w:val="24"/>
                <w:szCs w:val="24"/>
              </w:rPr>
              <w:t xml:space="preserve"> взаи</w:t>
            </w:r>
            <w:r w:rsidRPr="005A3214">
              <w:rPr>
                <w:rFonts w:ascii="Times New Roman" w:hAnsi="Times New Roman"/>
                <w:sz w:val="24"/>
                <w:szCs w:val="24"/>
              </w:rPr>
              <w:softHyphen/>
              <w:t>мосвязь компонентов в зональных и азональных природно-территориальных комплексах (ПТК</w:t>
            </w:r>
            <w:r w:rsidRPr="005A3214">
              <w:rPr>
                <w:rFonts w:ascii="Times New Roman" w:hAnsi="Times New Roman" w:cs="Times New Roman"/>
                <w:sz w:val="24"/>
                <w:szCs w:val="24"/>
              </w:rPr>
              <w:t xml:space="preserve"> Работать с разными источниками географической информации, выделять, описывать и объяснять существенные признаки географических объектов и явлений;</w:t>
            </w:r>
            <w:r w:rsidRPr="005A3214">
              <w:rPr>
                <w:rFonts w:ascii="Times New Roman" w:hAnsi="Times New Roman" w:cs="Times New Roman"/>
                <w:sz w:val="24"/>
                <w:szCs w:val="24"/>
              </w:rPr>
              <w:br/>
              <w:t>Использовать картографический метод сбора и анализа информации;</w:t>
            </w:r>
          </w:p>
          <w:p w:rsidR="00805565" w:rsidRPr="005A3214" w:rsidRDefault="00805565" w:rsidP="00362F79">
            <w:pP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43</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Безлесные природные зоны Арктики и Субарктики.</w:t>
            </w:r>
          </w:p>
        </w:tc>
        <w:tc>
          <w:tcPr>
            <w:tcW w:w="3968" w:type="dxa"/>
            <w:vMerge/>
          </w:tcPr>
          <w:p w:rsidR="00805565" w:rsidRPr="005A3214" w:rsidRDefault="00805565" w:rsidP="00E10C1A">
            <w:pP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44</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Леса умеренного пояса.</w:t>
            </w:r>
          </w:p>
        </w:tc>
        <w:tc>
          <w:tcPr>
            <w:tcW w:w="3968" w:type="dxa"/>
            <w:vMerge/>
          </w:tcPr>
          <w:p w:rsidR="00805565" w:rsidRPr="005A3214" w:rsidRDefault="00805565" w:rsidP="00E10C1A">
            <w:pP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420"/>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45</w:t>
            </w:r>
          </w:p>
        </w:tc>
        <w:tc>
          <w:tcPr>
            <w:tcW w:w="5810" w:type="dxa"/>
          </w:tcPr>
          <w:p w:rsidR="00805565" w:rsidRPr="005A3214" w:rsidRDefault="00805565" w:rsidP="00310BC2">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Лесостепь, степь и полупустыни. Высотная поясность.</w:t>
            </w:r>
          </w:p>
        </w:tc>
        <w:tc>
          <w:tcPr>
            <w:tcW w:w="3968" w:type="dxa"/>
            <w:vMerge/>
          </w:tcPr>
          <w:p w:rsidR="00805565" w:rsidRPr="005A3214" w:rsidRDefault="00805565" w:rsidP="00E10C1A">
            <w:pP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945"/>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46</w:t>
            </w:r>
          </w:p>
        </w:tc>
        <w:tc>
          <w:tcPr>
            <w:tcW w:w="5810" w:type="dxa"/>
          </w:tcPr>
          <w:p w:rsidR="00805565" w:rsidRPr="005A3214" w:rsidRDefault="00805565" w:rsidP="00310BC2">
            <w:pPr>
              <w:rPr>
                <w:sz w:val="24"/>
                <w:szCs w:val="24"/>
              </w:rPr>
            </w:pPr>
            <w:r w:rsidRPr="005A3214">
              <w:rPr>
                <w:rFonts w:ascii="Times New Roman" w:hAnsi="Times New Roman" w:cs="Times New Roman"/>
                <w:b/>
                <w:sz w:val="24"/>
                <w:szCs w:val="24"/>
              </w:rPr>
              <w:t>Практическая работа№10:«</w:t>
            </w:r>
            <w:r w:rsidRPr="005A3214">
              <w:rPr>
                <w:rFonts w:ascii="Times New Roman" w:hAnsi="Times New Roman" w:cs="Times New Roman"/>
                <w:sz w:val="24"/>
                <w:szCs w:val="24"/>
              </w:rPr>
              <w:t>Сравнительная характеристика двух природных зон России».</w:t>
            </w:r>
          </w:p>
        </w:tc>
        <w:tc>
          <w:tcPr>
            <w:tcW w:w="3968" w:type="dxa"/>
            <w:vMerge/>
          </w:tcPr>
          <w:p w:rsidR="00805565" w:rsidRPr="005A3214" w:rsidRDefault="00805565" w:rsidP="00E10C1A">
            <w:pP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47</w:t>
            </w:r>
          </w:p>
        </w:tc>
        <w:tc>
          <w:tcPr>
            <w:tcW w:w="5810" w:type="dxa"/>
          </w:tcPr>
          <w:p w:rsidR="00805565" w:rsidRPr="005A3214" w:rsidRDefault="00805565" w:rsidP="00310BC2">
            <w:pPr>
              <w:rPr>
                <w:sz w:val="24"/>
                <w:szCs w:val="24"/>
              </w:rPr>
            </w:pPr>
            <w:r w:rsidRPr="005A3214">
              <w:rPr>
                <w:rFonts w:ascii="Times New Roman" w:eastAsia="Times New Roman" w:hAnsi="Times New Roman" w:cs="Times New Roman"/>
                <w:sz w:val="24"/>
                <w:szCs w:val="24"/>
              </w:rPr>
              <w:t>Природно-хозяйственные зоны</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710"/>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48</w:t>
            </w:r>
          </w:p>
        </w:tc>
        <w:tc>
          <w:tcPr>
            <w:tcW w:w="5810" w:type="dxa"/>
          </w:tcPr>
          <w:p w:rsidR="00805565" w:rsidRPr="005A3214" w:rsidRDefault="00805565" w:rsidP="00BE114E">
            <w:pPr>
              <w:rPr>
                <w:sz w:val="24"/>
                <w:szCs w:val="24"/>
              </w:rPr>
            </w:pPr>
            <w:r w:rsidRPr="005A3214">
              <w:rPr>
                <w:rFonts w:ascii="Times New Roman" w:hAnsi="Times New Roman" w:cs="Times New Roman"/>
                <w:b/>
                <w:sz w:val="24"/>
                <w:szCs w:val="24"/>
              </w:rPr>
              <w:t>Контрольная работа по теме «Почвы, природные зоны»</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1035" w:type="dxa"/>
            <w:gridSpan w:val="6"/>
          </w:tcPr>
          <w:p w:rsidR="00805565" w:rsidRPr="005A3214" w:rsidRDefault="00805565" w:rsidP="00E02657">
            <w:pPr>
              <w:jc w:val="center"/>
              <w:rPr>
                <w:rFonts w:ascii="Times New Roman" w:hAnsi="Times New Roman" w:cs="Times New Roman"/>
                <w:sz w:val="24"/>
                <w:szCs w:val="24"/>
              </w:rPr>
            </w:pPr>
          </w:p>
        </w:tc>
        <w:tc>
          <w:tcPr>
            <w:tcW w:w="1095" w:type="dxa"/>
            <w:gridSpan w:val="8"/>
          </w:tcPr>
          <w:p w:rsidR="00805565" w:rsidRPr="005A3214" w:rsidRDefault="00805565" w:rsidP="00E02657">
            <w:pPr>
              <w:jc w:val="center"/>
              <w:rPr>
                <w:rFonts w:ascii="Times New Roman" w:hAnsi="Times New Roman" w:cs="Times New Roman"/>
                <w:sz w:val="24"/>
                <w:szCs w:val="24"/>
              </w:rPr>
            </w:pPr>
          </w:p>
        </w:tc>
        <w:tc>
          <w:tcPr>
            <w:tcW w:w="1050" w:type="dxa"/>
            <w:gridSpan w:val="6"/>
          </w:tcPr>
          <w:p w:rsidR="00805565" w:rsidRPr="005A3214" w:rsidRDefault="00805565" w:rsidP="00E02657">
            <w:pPr>
              <w:jc w:val="center"/>
              <w:rPr>
                <w:rFonts w:ascii="Times New Roman" w:hAnsi="Times New Roman" w:cs="Times New Roman"/>
                <w:sz w:val="24"/>
                <w:szCs w:val="24"/>
              </w:rPr>
            </w:pPr>
          </w:p>
        </w:tc>
        <w:tc>
          <w:tcPr>
            <w:tcW w:w="1133" w:type="dxa"/>
            <w:gridSpan w:val="5"/>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Pr>
        <w:tc>
          <w:tcPr>
            <w:tcW w:w="14906" w:type="dxa"/>
            <w:gridSpan w:val="28"/>
          </w:tcPr>
          <w:p w:rsidR="00BE114E" w:rsidRPr="005A3214" w:rsidRDefault="00BE114E" w:rsidP="00362F79">
            <w:pPr>
              <w:spacing w:after="0"/>
              <w:jc w:val="center"/>
              <w:rPr>
                <w:rFonts w:ascii="Times New Roman" w:hAnsi="Times New Roman" w:cs="Times New Roman"/>
                <w:sz w:val="24"/>
                <w:szCs w:val="24"/>
              </w:rPr>
            </w:pPr>
            <w:r w:rsidRPr="005A3214">
              <w:rPr>
                <w:rFonts w:ascii="Times New Roman" w:hAnsi="Times New Roman" w:cs="Times New Roman"/>
                <w:b/>
                <w:sz w:val="24"/>
                <w:szCs w:val="24"/>
              </w:rPr>
              <w:t>Тема 10. Крупные природные районы России (18 часов)</w:t>
            </w:r>
          </w:p>
        </w:tc>
      </w:tr>
      <w:tr w:rsidR="00805565" w:rsidRPr="005A3214" w:rsidTr="00BE114E">
        <w:trPr>
          <w:gridAfter w:val="10"/>
          <w:wAfter w:w="7380" w:type="dxa"/>
        </w:trPr>
        <w:tc>
          <w:tcPr>
            <w:tcW w:w="815" w:type="dxa"/>
          </w:tcPr>
          <w:p w:rsidR="00805565" w:rsidRPr="005A3214" w:rsidRDefault="00805565" w:rsidP="007E2854">
            <w:pPr>
              <w:jc w:val="center"/>
              <w:rPr>
                <w:rFonts w:ascii="Times New Roman" w:hAnsi="Times New Roman" w:cs="Times New Roman"/>
                <w:sz w:val="24"/>
                <w:szCs w:val="24"/>
              </w:rPr>
            </w:pPr>
            <w:r w:rsidRPr="005A3214">
              <w:rPr>
                <w:rFonts w:ascii="Times New Roman" w:hAnsi="Times New Roman" w:cs="Times New Roman"/>
                <w:sz w:val="24"/>
                <w:szCs w:val="24"/>
              </w:rPr>
              <w:t>49</w:t>
            </w:r>
          </w:p>
        </w:tc>
        <w:tc>
          <w:tcPr>
            <w:tcW w:w="5810" w:type="dxa"/>
          </w:tcPr>
          <w:p w:rsidR="00805565" w:rsidRPr="005A3214" w:rsidRDefault="00805565" w:rsidP="00055E29">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Островная Арктика.</w:t>
            </w:r>
          </w:p>
        </w:tc>
        <w:tc>
          <w:tcPr>
            <w:tcW w:w="3968" w:type="dxa"/>
            <w:vMerge w:val="restart"/>
          </w:tcPr>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Составлять географические прогнозы;</w:t>
            </w:r>
          </w:p>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Определять виды и особенности различных типов природных ресурсов;</w:t>
            </w:r>
          </w:p>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Понимать и объяснять особенности различных природных комплексов России;</w:t>
            </w:r>
          </w:p>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Представлять результаты своей работы перед аудиторией;</w:t>
            </w:r>
          </w:p>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Обозначать на контурной карте географические объекты различных природных комплексов России;</w:t>
            </w:r>
          </w:p>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Описывать особенности географического положения, состав и особенности природы крупных регионов объектов;</w:t>
            </w:r>
          </w:p>
          <w:p w:rsidR="00805565" w:rsidRPr="005A3214" w:rsidRDefault="00805565" w:rsidP="00EB206A">
            <w:pPr>
              <w:rPr>
                <w:rFonts w:ascii="Times New Roman" w:hAnsi="Times New Roman" w:cs="Times New Roman"/>
                <w:sz w:val="24"/>
                <w:szCs w:val="24"/>
              </w:rPr>
            </w:pPr>
            <w:r w:rsidRPr="005A3214">
              <w:rPr>
                <w:rFonts w:ascii="Times New Roman" w:hAnsi="Times New Roman" w:cs="Times New Roman"/>
                <w:sz w:val="24"/>
                <w:szCs w:val="24"/>
              </w:rPr>
              <w:t>Характеризовать и оценивать природные  условия и природные ресурсы крупных природных регионов в жизни и деятельности человека;</w:t>
            </w:r>
          </w:p>
          <w:p w:rsidR="00805565" w:rsidRPr="005A3214" w:rsidRDefault="00805565" w:rsidP="00A330C1">
            <w:pPr>
              <w:rPr>
                <w:rFonts w:ascii="Times New Roman" w:hAnsi="Times New Roman" w:cs="Times New Roman"/>
                <w:sz w:val="24"/>
                <w:szCs w:val="24"/>
              </w:rPr>
            </w:pPr>
            <w:r w:rsidRPr="005A3214">
              <w:rPr>
                <w:rFonts w:ascii="Times New Roman" w:hAnsi="Times New Roman" w:cs="Times New Roman"/>
                <w:sz w:val="24"/>
                <w:szCs w:val="24"/>
              </w:rPr>
              <w:t>Работать с разными источниками географической информации, выделять, описывать и объяснять существенные признаки географических объектов и явлений;</w:t>
            </w:r>
            <w:r w:rsidRPr="005A3214">
              <w:rPr>
                <w:rFonts w:ascii="Times New Roman" w:hAnsi="Times New Roman" w:cs="Times New Roman"/>
                <w:sz w:val="24"/>
                <w:szCs w:val="24"/>
              </w:rPr>
              <w:br/>
              <w:t>Использовать картографический метод сбора и анализа информации;</w:t>
            </w:r>
          </w:p>
          <w:p w:rsidR="00805565" w:rsidRPr="005A3214" w:rsidRDefault="00805565" w:rsidP="00A330C1">
            <w:pPr>
              <w:rPr>
                <w:rFonts w:ascii="Times New Roman" w:hAnsi="Times New Roman" w:cs="Times New Roman"/>
                <w:sz w:val="24"/>
                <w:szCs w:val="24"/>
              </w:rPr>
            </w:pPr>
            <w:r w:rsidRPr="005A3214">
              <w:rPr>
                <w:rFonts w:ascii="Times New Roman" w:hAnsi="Times New Roman" w:cs="Times New Roman"/>
                <w:sz w:val="24"/>
                <w:szCs w:val="24"/>
              </w:rPr>
              <w:t>Выделять и объяснять причинно-следственные связи;</w:t>
            </w:r>
          </w:p>
          <w:p w:rsidR="00805565" w:rsidRPr="005A3214" w:rsidRDefault="00805565" w:rsidP="00A330C1">
            <w:pPr>
              <w:rPr>
                <w:rFonts w:ascii="Times New Roman" w:hAnsi="Times New Roman" w:cs="Times New Roman"/>
                <w:sz w:val="24"/>
                <w:szCs w:val="24"/>
              </w:rPr>
            </w:pPr>
            <w:r w:rsidRPr="005A3214">
              <w:rPr>
                <w:rFonts w:ascii="Times New Roman" w:hAnsi="Times New Roman" w:cs="Times New Roman"/>
                <w:sz w:val="24"/>
                <w:szCs w:val="24"/>
              </w:rPr>
              <w:t xml:space="preserve">Применять географические знания в повседневной жизни для объяснения и оценки разнообразных явлений и процессов, адаптации к условиям </w:t>
            </w: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1065" w:type="dxa"/>
            <w:gridSpan w:val="7"/>
          </w:tcPr>
          <w:p w:rsidR="00805565" w:rsidRPr="005A3214" w:rsidRDefault="00805565" w:rsidP="00E02657">
            <w:pPr>
              <w:jc w:val="center"/>
              <w:rPr>
                <w:rFonts w:ascii="Times New Roman" w:hAnsi="Times New Roman" w:cs="Times New Roman"/>
                <w:sz w:val="24"/>
                <w:szCs w:val="24"/>
              </w:rPr>
            </w:pPr>
          </w:p>
        </w:tc>
        <w:tc>
          <w:tcPr>
            <w:tcW w:w="1118" w:type="dxa"/>
            <w:gridSpan w:val="4"/>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50</w:t>
            </w:r>
          </w:p>
        </w:tc>
        <w:tc>
          <w:tcPr>
            <w:tcW w:w="5810" w:type="dxa"/>
          </w:tcPr>
          <w:p w:rsidR="00805565" w:rsidRPr="005A3214" w:rsidRDefault="00805565" w:rsidP="00AC5D85">
            <w:pPr>
              <w:rPr>
                <w:rFonts w:ascii="Times New Roman" w:eastAsia="Times New Roman" w:hAnsi="Times New Roman" w:cs="Times New Roman"/>
                <w:sz w:val="24"/>
                <w:szCs w:val="24"/>
              </w:rPr>
            </w:pPr>
            <w:r w:rsidRPr="005A3214">
              <w:rPr>
                <w:rFonts w:ascii="Times New Roman" w:eastAsia="Times New Roman" w:hAnsi="Times New Roman" w:cs="Times New Roman"/>
                <w:sz w:val="24"/>
                <w:szCs w:val="24"/>
              </w:rPr>
              <w:t xml:space="preserve">Восточно – Европейская равнина.  </w:t>
            </w:r>
          </w:p>
        </w:tc>
        <w:tc>
          <w:tcPr>
            <w:tcW w:w="3968" w:type="dxa"/>
            <w:vMerge/>
          </w:tcPr>
          <w:p w:rsidR="00805565" w:rsidRPr="005A3214" w:rsidRDefault="00805565" w:rsidP="00A330C1">
            <w:pPr>
              <w:rPr>
                <w:rFonts w:ascii="Times New Roman" w:hAnsi="Times New Roman" w:cs="Times New Roman"/>
                <w:sz w:val="24"/>
                <w:szCs w:val="24"/>
              </w:rPr>
            </w:pP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1065" w:type="dxa"/>
            <w:gridSpan w:val="7"/>
          </w:tcPr>
          <w:p w:rsidR="00805565" w:rsidRPr="005A3214" w:rsidRDefault="00805565" w:rsidP="00E02657">
            <w:pPr>
              <w:jc w:val="center"/>
              <w:rPr>
                <w:rFonts w:ascii="Times New Roman" w:hAnsi="Times New Roman" w:cs="Times New Roman"/>
                <w:sz w:val="24"/>
                <w:szCs w:val="24"/>
              </w:rPr>
            </w:pPr>
          </w:p>
        </w:tc>
        <w:tc>
          <w:tcPr>
            <w:tcW w:w="1118" w:type="dxa"/>
            <w:gridSpan w:val="4"/>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345"/>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51</w:t>
            </w:r>
          </w:p>
        </w:tc>
        <w:tc>
          <w:tcPr>
            <w:tcW w:w="5810" w:type="dxa"/>
          </w:tcPr>
          <w:p w:rsidR="00805565" w:rsidRPr="005A3214" w:rsidRDefault="00805565" w:rsidP="00DF1335">
            <w:pPr>
              <w:rPr>
                <w:sz w:val="24"/>
                <w:szCs w:val="24"/>
              </w:rPr>
            </w:pPr>
            <w:r w:rsidRPr="005A3214">
              <w:rPr>
                <w:rFonts w:ascii="Times New Roman" w:hAnsi="Times New Roman" w:cs="Times New Roman"/>
                <w:b/>
                <w:sz w:val="24"/>
                <w:szCs w:val="24"/>
              </w:rPr>
              <w:t>Практическая работа №11:</w:t>
            </w:r>
            <w:r w:rsidRPr="005A3214">
              <w:rPr>
                <w:rFonts w:ascii="Times New Roman" w:hAnsi="Times New Roman" w:cs="Times New Roman"/>
                <w:sz w:val="24"/>
                <w:szCs w:val="24"/>
              </w:rPr>
              <w:t xml:space="preserve"> </w:t>
            </w:r>
            <w:r w:rsidRPr="005A3214">
              <w:rPr>
                <w:rFonts w:ascii="Times New Roman" w:eastAsia="Times New Roman" w:hAnsi="Times New Roman" w:cs="Times New Roman"/>
                <w:sz w:val="24"/>
                <w:szCs w:val="24"/>
              </w:rPr>
              <w:t>«Обозначение на контурной карте географических объектов Восточно – Европейской  равнины»</w:t>
            </w:r>
            <w:r w:rsidRPr="005A3214">
              <w:rPr>
                <w:sz w:val="24"/>
                <w:szCs w:val="24"/>
              </w:rPr>
              <w:t>.</w:t>
            </w:r>
          </w:p>
        </w:tc>
        <w:tc>
          <w:tcPr>
            <w:tcW w:w="3968" w:type="dxa"/>
            <w:vMerge/>
          </w:tcPr>
          <w:p w:rsidR="00805565" w:rsidRPr="005A3214" w:rsidRDefault="00805565" w:rsidP="00A330C1">
            <w:pPr>
              <w:rPr>
                <w:rFonts w:ascii="Times New Roman" w:hAnsi="Times New Roman" w:cs="Times New Roman"/>
                <w:sz w:val="24"/>
                <w:szCs w:val="24"/>
              </w:rPr>
            </w:pP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818"/>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52</w:t>
            </w:r>
          </w:p>
        </w:tc>
        <w:tc>
          <w:tcPr>
            <w:tcW w:w="5810" w:type="dxa"/>
          </w:tcPr>
          <w:p w:rsidR="00805565" w:rsidRPr="005A3214" w:rsidRDefault="00805565" w:rsidP="00055E29">
            <w:pPr>
              <w:rPr>
                <w:sz w:val="24"/>
                <w:szCs w:val="24"/>
              </w:rPr>
            </w:pPr>
            <w:r w:rsidRPr="005A3214">
              <w:rPr>
                <w:rFonts w:ascii="Times New Roman" w:eastAsia="Times New Roman" w:hAnsi="Times New Roman" w:cs="Times New Roman"/>
                <w:sz w:val="24"/>
                <w:szCs w:val="24"/>
              </w:rPr>
              <w:t>Восточно – Европейская равнина ( продолжение).</w:t>
            </w:r>
          </w:p>
        </w:tc>
        <w:tc>
          <w:tcPr>
            <w:tcW w:w="3968" w:type="dxa"/>
            <w:vMerge/>
          </w:tcPr>
          <w:p w:rsidR="00805565" w:rsidRPr="005A3214" w:rsidRDefault="00805565" w:rsidP="00A330C1">
            <w:pPr>
              <w:rPr>
                <w:rFonts w:ascii="Times New Roman" w:hAnsi="Times New Roman" w:cs="Times New Roman"/>
                <w:sz w:val="24"/>
                <w:szCs w:val="24"/>
              </w:rPr>
            </w:pPr>
          </w:p>
        </w:tc>
        <w:tc>
          <w:tcPr>
            <w:tcW w:w="1050" w:type="dxa"/>
            <w:gridSpan w:val="7"/>
          </w:tcPr>
          <w:p w:rsidR="00805565" w:rsidRPr="005A3214" w:rsidRDefault="00805565" w:rsidP="00E02657">
            <w:pPr>
              <w:jc w:val="center"/>
              <w:rPr>
                <w:rFonts w:ascii="Times New Roman" w:hAnsi="Times New Roman" w:cs="Times New Roman"/>
                <w:sz w:val="24"/>
                <w:szCs w:val="24"/>
              </w:rPr>
            </w:pPr>
          </w:p>
        </w:tc>
        <w:tc>
          <w:tcPr>
            <w:tcW w:w="1080" w:type="dxa"/>
            <w:gridSpan w:val="7"/>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53</w:t>
            </w:r>
          </w:p>
        </w:tc>
        <w:tc>
          <w:tcPr>
            <w:tcW w:w="5810" w:type="dxa"/>
          </w:tcPr>
          <w:p w:rsidR="00805565" w:rsidRPr="005A3214" w:rsidRDefault="00805565" w:rsidP="00055E29">
            <w:pPr>
              <w:rPr>
                <w:sz w:val="24"/>
                <w:szCs w:val="24"/>
              </w:rPr>
            </w:pPr>
            <w:r w:rsidRPr="005A3214">
              <w:rPr>
                <w:rFonts w:ascii="Times New Roman" w:eastAsia="Times New Roman" w:hAnsi="Times New Roman" w:cs="Times New Roman"/>
                <w:sz w:val="24"/>
                <w:szCs w:val="24"/>
              </w:rPr>
              <w:t>Северный Кавказ.</w:t>
            </w:r>
            <w:r w:rsidRPr="005A3214">
              <w:rPr>
                <w:sz w:val="24"/>
                <w:szCs w:val="24"/>
              </w:rPr>
              <w:t xml:space="preserve"> </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54</w:t>
            </w:r>
          </w:p>
        </w:tc>
        <w:tc>
          <w:tcPr>
            <w:tcW w:w="5810" w:type="dxa"/>
          </w:tcPr>
          <w:p w:rsidR="00805565" w:rsidRPr="005A3214" w:rsidRDefault="00805565" w:rsidP="00411C63">
            <w:pPr>
              <w:rPr>
                <w:sz w:val="24"/>
                <w:szCs w:val="24"/>
              </w:rPr>
            </w:pPr>
            <w:r w:rsidRPr="005A3214">
              <w:rPr>
                <w:rFonts w:ascii="Times New Roman" w:hAnsi="Times New Roman" w:cs="Times New Roman"/>
                <w:b/>
                <w:sz w:val="24"/>
                <w:szCs w:val="24"/>
              </w:rPr>
              <w:t>Практическая работа №12:</w:t>
            </w:r>
            <w:r w:rsidRPr="005A3214">
              <w:rPr>
                <w:rFonts w:ascii="Times New Roman" w:hAnsi="Times New Roman" w:cs="Times New Roman"/>
                <w:sz w:val="24"/>
                <w:szCs w:val="24"/>
              </w:rPr>
              <w:t xml:space="preserve"> «Обозначение на контурной карте географических объектов Кавказских гор»</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55</w:t>
            </w:r>
          </w:p>
        </w:tc>
        <w:tc>
          <w:tcPr>
            <w:tcW w:w="5810" w:type="dxa"/>
          </w:tcPr>
          <w:p w:rsidR="00805565" w:rsidRPr="005A3214" w:rsidRDefault="00805565" w:rsidP="00411C63">
            <w:pPr>
              <w:rPr>
                <w:sz w:val="24"/>
                <w:szCs w:val="24"/>
              </w:rPr>
            </w:pPr>
            <w:r w:rsidRPr="005A3214">
              <w:rPr>
                <w:rFonts w:ascii="Times New Roman" w:eastAsia="Times New Roman" w:hAnsi="Times New Roman" w:cs="Times New Roman"/>
                <w:sz w:val="24"/>
                <w:szCs w:val="24"/>
              </w:rPr>
              <w:t>Крым.</w:t>
            </w:r>
            <w:r w:rsidRPr="005A3214">
              <w:rPr>
                <w:sz w:val="24"/>
                <w:szCs w:val="24"/>
              </w:rPr>
              <w:t xml:space="preserve"> </w:t>
            </w:r>
            <w:r w:rsidRPr="005A3214">
              <w:rPr>
                <w:rFonts w:ascii="Times New Roman" w:hAnsi="Times New Roman" w:cs="Times New Roman"/>
                <w:b/>
                <w:sz w:val="24"/>
                <w:szCs w:val="24"/>
              </w:rPr>
              <w:t xml:space="preserve">Практическая работа № 13: </w:t>
            </w:r>
            <w:r w:rsidRPr="005A3214">
              <w:rPr>
                <w:rFonts w:ascii="Times New Roman" w:hAnsi="Times New Roman" w:cs="Times New Roman"/>
                <w:sz w:val="24"/>
                <w:szCs w:val="24"/>
              </w:rPr>
              <w:t>«Составление описания природного района по план».</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56</w:t>
            </w:r>
          </w:p>
        </w:tc>
        <w:tc>
          <w:tcPr>
            <w:tcW w:w="5810" w:type="dxa"/>
          </w:tcPr>
          <w:p w:rsidR="00805565" w:rsidRPr="005A3214" w:rsidRDefault="00805565" w:rsidP="001573B2">
            <w:pPr>
              <w:pStyle w:val="af"/>
              <w:rPr>
                <w:rFonts w:ascii="Times New Roman" w:hAnsi="Times New Roman"/>
                <w:sz w:val="24"/>
                <w:szCs w:val="24"/>
              </w:rPr>
            </w:pPr>
            <w:r w:rsidRPr="005A3214">
              <w:rPr>
                <w:rFonts w:ascii="Times New Roman" w:eastAsia="Times New Roman" w:hAnsi="Times New Roman"/>
                <w:sz w:val="24"/>
                <w:szCs w:val="24"/>
                <w:lang w:eastAsia="zh-CN"/>
              </w:rPr>
              <w:t>Уральские горы</w:t>
            </w:r>
            <w:r w:rsidRPr="005A3214">
              <w:rPr>
                <w:rFonts w:ascii="Times New Roman" w:hAnsi="Times New Roman"/>
                <w:b/>
                <w:sz w:val="24"/>
                <w:szCs w:val="24"/>
              </w:rPr>
              <w:t xml:space="preserve"> </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57</w:t>
            </w:r>
          </w:p>
        </w:tc>
        <w:tc>
          <w:tcPr>
            <w:tcW w:w="5810" w:type="dxa"/>
          </w:tcPr>
          <w:p w:rsidR="00805565" w:rsidRPr="005A3214" w:rsidRDefault="00805565" w:rsidP="001573B2">
            <w:pPr>
              <w:pStyle w:val="af"/>
              <w:rPr>
                <w:rFonts w:ascii="Times New Roman" w:hAnsi="Times New Roman"/>
                <w:sz w:val="24"/>
                <w:szCs w:val="24"/>
              </w:rPr>
            </w:pPr>
            <w:r w:rsidRPr="005A3214">
              <w:rPr>
                <w:rFonts w:ascii="Times New Roman" w:hAnsi="Times New Roman"/>
                <w:b/>
                <w:sz w:val="24"/>
                <w:szCs w:val="24"/>
              </w:rPr>
              <w:t>Практическая работа №14:</w:t>
            </w:r>
            <w:r w:rsidRPr="005A3214">
              <w:rPr>
                <w:rFonts w:ascii="Times New Roman" w:hAnsi="Times New Roman"/>
                <w:sz w:val="24"/>
                <w:szCs w:val="24"/>
              </w:rPr>
              <w:t xml:space="preserve"> «Обозначение на контурной карте географических объектов Уральских  гор» </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58</w:t>
            </w:r>
          </w:p>
        </w:tc>
        <w:tc>
          <w:tcPr>
            <w:tcW w:w="5810" w:type="dxa"/>
          </w:tcPr>
          <w:p w:rsidR="00805565" w:rsidRPr="005A3214" w:rsidRDefault="00805565" w:rsidP="00677884">
            <w:pPr>
              <w:pStyle w:val="af"/>
              <w:rPr>
                <w:rFonts w:ascii="Times New Roman" w:hAnsi="Times New Roman"/>
                <w:sz w:val="24"/>
                <w:szCs w:val="24"/>
              </w:rPr>
            </w:pPr>
            <w:r w:rsidRPr="005A3214">
              <w:rPr>
                <w:rFonts w:ascii="Times New Roman" w:eastAsia="Times New Roman" w:hAnsi="Times New Roman"/>
                <w:sz w:val="24"/>
                <w:szCs w:val="24"/>
                <w:lang w:eastAsia="zh-CN"/>
              </w:rPr>
              <w:t>Западно-Сибирская равнина.</w:t>
            </w:r>
            <w:r w:rsidRPr="005A3214">
              <w:rPr>
                <w:rFonts w:ascii="Times New Roman" w:hAnsi="Times New Roman"/>
                <w:b/>
                <w:sz w:val="24"/>
                <w:szCs w:val="24"/>
              </w:rPr>
              <w:t xml:space="preserve"> </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59</w:t>
            </w:r>
          </w:p>
        </w:tc>
        <w:tc>
          <w:tcPr>
            <w:tcW w:w="5810" w:type="dxa"/>
          </w:tcPr>
          <w:p w:rsidR="00805565" w:rsidRPr="005A3214" w:rsidRDefault="00805565" w:rsidP="00EB206A">
            <w:pPr>
              <w:pStyle w:val="af"/>
              <w:jc w:val="left"/>
              <w:rPr>
                <w:rFonts w:ascii="Times New Roman" w:hAnsi="Times New Roman"/>
                <w:sz w:val="24"/>
                <w:szCs w:val="24"/>
              </w:rPr>
            </w:pPr>
            <w:r w:rsidRPr="005A3214">
              <w:rPr>
                <w:rFonts w:ascii="Times New Roman" w:hAnsi="Times New Roman"/>
                <w:b/>
                <w:sz w:val="24"/>
                <w:szCs w:val="24"/>
              </w:rPr>
              <w:t>Практическая работа №</w:t>
            </w:r>
            <w:r w:rsidRPr="005A3214">
              <w:rPr>
                <w:rFonts w:ascii="Times New Roman" w:hAnsi="Times New Roman"/>
                <w:b/>
                <w:sz w:val="24"/>
                <w:szCs w:val="24"/>
                <w:lang w:eastAsia="zh-CN"/>
              </w:rPr>
              <w:t xml:space="preserve">15 </w:t>
            </w:r>
            <w:r w:rsidRPr="005A3214">
              <w:rPr>
                <w:rFonts w:ascii="Times New Roman" w:hAnsi="Times New Roman"/>
                <w:sz w:val="24"/>
                <w:szCs w:val="24"/>
                <w:lang w:eastAsia="zh-CN"/>
              </w:rPr>
              <w:t>«Характеристика условий работы и быта человека в Западной Сибири</w:t>
            </w:r>
            <w:r w:rsidRPr="005A3214">
              <w:rPr>
                <w:rFonts w:ascii="Times New Roman" w:hAnsi="Times New Roman"/>
                <w:sz w:val="24"/>
                <w:szCs w:val="24"/>
              </w:rPr>
              <w:t>».</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60</w:t>
            </w:r>
          </w:p>
        </w:tc>
        <w:tc>
          <w:tcPr>
            <w:tcW w:w="5810" w:type="dxa"/>
          </w:tcPr>
          <w:p w:rsidR="00805565" w:rsidRPr="005A3214" w:rsidRDefault="00805565" w:rsidP="001573B2">
            <w:pPr>
              <w:pStyle w:val="af"/>
              <w:rPr>
                <w:rFonts w:ascii="Times New Roman" w:hAnsi="Times New Roman"/>
                <w:sz w:val="24"/>
                <w:szCs w:val="24"/>
              </w:rPr>
            </w:pPr>
            <w:r w:rsidRPr="005A3214">
              <w:rPr>
                <w:rFonts w:ascii="Times New Roman" w:eastAsia="Times New Roman" w:hAnsi="Times New Roman"/>
                <w:sz w:val="24"/>
                <w:szCs w:val="24"/>
                <w:lang w:eastAsia="zh-CN"/>
              </w:rPr>
              <w:t>Средняя Сибирь.</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342D4B">
            <w:pPr>
              <w:jc w:val="center"/>
              <w:rPr>
                <w:rFonts w:ascii="Times New Roman" w:hAnsi="Times New Roman" w:cs="Times New Roman"/>
                <w:sz w:val="24"/>
                <w:szCs w:val="24"/>
              </w:rPr>
            </w:pPr>
          </w:p>
        </w:tc>
        <w:tc>
          <w:tcPr>
            <w:tcW w:w="1200" w:type="dxa"/>
            <w:gridSpan w:val="13"/>
          </w:tcPr>
          <w:p w:rsidR="00805565" w:rsidRPr="005A3214" w:rsidRDefault="00805565" w:rsidP="00342D4B">
            <w:pPr>
              <w:jc w:val="center"/>
              <w:rPr>
                <w:rFonts w:ascii="Times New Roman" w:hAnsi="Times New Roman" w:cs="Times New Roman"/>
                <w:sz w:val="24"/>
                <w:szCs w:val="24"/>
              </w:rPr>
            </w:pPr>
          </w:p>
        </w:tc>
        <w:tc>
          <w:tcPr>
            <w:tcW w:w="1095" w:type="dxa"/>
            <w:gridSpan w:val="9"/>
          </w:tcPr>
          <w:p w:rsidR="00805565" w:rsidRPr="005A3214" w:rsidRDefault="00805565" w:rsidP="00342D4B">
            <w:pPr>
              <w:rPr>
                <w:rFonts w:ascii="Times New Roman" w:hAnsi="Times New Roman" w:cs="Times New Roman"/>
                <w:sz w:val="24"/>
                <w:szCs w:val="24"/>
              </w:rPr>
            </w:pPr>
          </w:p>
        </w:tc>
        <w:tc>
          <w:tcPr>
            <w:tcW w:w="1088" w:type="dxa"/>
            <w:gridSpan w:val="2"/>
          </w:tcPr>
          <w:p w:rsidR="00805565" w:rsidRPr="005A3214" w:rsidRDefault="00805565" w:rsidP="00342D4B">
            <w:pP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61</w:t>
            </w:r>
          </w:p>
        </w:tc>
        <w:tc>
          <w:tcPr>
            <w:tcW w:w="5810" w:type="dxa"/>
          </w:tcPr>
          <w:p w:rsidR="00805565" w:rsidRPr="005A3214" w:rsidRDefault="00805565" w:rsidP="00BE114E">
            <w:pPr>
              <w:pStyle w:val="af"/>
              <w:rPr>
                <w:rFonts w:ascii="Times New Roman" w:hAnsi="Times New Roman"/>
                <w:sz w:val="24"/>
                <w:szCs w:val="24"/>
              </w:rPr>
            </w:pPr>
            <w:r w:rsidRPr="005A3214">
              <w:rPr>
                <w:rFonts w:ascii="Times New Roman" w:eastAsia="Times New Roman" w:hAnsi="Times New Roman"/>
                <w:sz w:val="24"/>
                <w:szCs w:val="24"/>
                <w:lang w:eastAsia="zh-CN"/>
              </w:rPr>
              <w:t xml:space="preserve">Северо- Восточная Сибирь. </w:t>
            </w:r>
          </w:p>
        </w:tc>
        <w:tc>
          <w:tcPr>
            <w:tcW w:w="3968" w:type="dxa"/>
            <w:vMerge/>
          </w:tcPr>
          <w:p w:rsidR="00805565" w:rsidRPr="005A3214" w:rsidRDefault="00805565" w:rsidP="00A330C1">
            <w:pPr>
              <w:rPr>
                <w:rFonts w:ascii="Times New Roman" w:hAnsi="Times New Roman" w:cs="Times New Roman"/>
                <w:sz w:val="24"/>
                <w:szCs w:val="24"/>
              </w:rPr>
            </w:pPr>
          </w:p>
        </w:tc>
        <w:tc>
          <w:tcPr>
            <w:tcW w:w="930" w:type="dxa"/>
          </w:tcPr>
          <w:p w:rsidR="00805565" w:rsidRPr="005A3214" w:rsidRDefault="00805565" w:rsidP="00E02657">
            <w:pPr>
              <w:jc w:val="center"/>
              <w:rPr>
                <w:rFonts w:ascii="Times New Roman" w:hAnsi="Times New Roman" w:cs="Times New Roman"/>
                <w:sz w:val="24"/>
                <w:szCs w:val="24"/>
              </w:rPr>
            </w:pPr>
          </w:p>
        </w:tc>
        <w:tc>
          <w:tcPr>
            <w:tcW w:w="1200" w:type="dxa"/>
            <w:gridSpan w:val="13"/>
          </w:tcPr>
          <w:p w:rsidR="00805565" w:rsidRPr="005A3214" w:rsidRDefault="00805565" w:rsidP="00E02657">
            <w:pPr>
              <w:jc w:val="center"/>
              <w:rPr>
                <w:rFonts w:ascii="Times New Roman" w:hAnsi="Times New Roman" w:cs="Times New Roman"/>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442"/>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62</w:t>
            </w:r>
          </w:p>
        </w:tc>
        <w:tc>
          <w:tcPr>
            <w:tcW w:w="5810" w:type="dxa"/>
          </w:tcPr>
          <w:p w:rsidR="00805565" w:rsidRPr="005A3214" w:rsidRDefault="00805565" w:rsidP="000A14A2">
            <w:pPr>
              <w:pStyle w:val="af"/>
              <w:rPr>
                <w:rFonts w:ascii="Times New Roman" w:hAnsi="Times New Roman"/>
                <w:sz w:val="24"/>
                <w:szCs w:val="24"/>
              </w:rPr>
            </w:pPr>
            <w:r w:rsidRPr="005A3214">
              <w:rPr>
                <w:rFonts w:ascii="Times New Roman" w:eastAsia="Times New Roman" w:hAnsi="Times New Roman"/>
                <w:b/>
                <w:sz w:val="24"/>
                <w:szCs w:val="24"/>
                <w:lang w:eastAsia="zh-CN"/>
              </w:rPr>
              <w:t>Промежуточная аттестация</w:t>
            </w:r>
            <w:r w:rsidRPr="005A3214">
              <w:rPr>
                <w:rFonts w:ascii="Times New Roman" w:eastAsia="Times New Roman" w:hAnsi="Times New Roman"/>
                <w:sz w:val="24"/>
                <w:szCs w:val="24"/>
                <w:lang w:eastAsia="zh-CN"/>
              </w:rPr>
              <w:t xml:space="preserve"> </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30" w:type="dxa"/>
          </w:tcPr>
          <w:p w:rsidR="00805565" w:rsidRPr="005A3214" w:rsidRDefault="00805565" w:rsidP="003C20C3">
            <w:pPr>
              <w:jc w:val="center"/>
              <w:rPr>
                <w:rFonts w:ascii="Times New Roman" w:hAnsi="Times New Roman" w:cs="Times New Roman"/>
                <w:b/>
                <w:sz w:val="24"/>
                <w:szCs w:val="24"/>
              </w:rPr>
            </w:pPr>
          </w:p>
        </w:tc>
        <w:tc>
          <w:tcPr>
            <w:tcW w:w="1200" w:type="dxa"/>
            <w:gridSpan w:val="13"/>
          </w:tcPr>
          <w:p w:rsidR="00805565" w:rsidRPr="005A3214" w:rsidRDefault="00805565" w:rsidP="003C20C3">
            <w:pPr>
              <w:jc w:val="center"/>
              <w:rPr>
                <w:rFonts w:ascii="Times New Roman" w:hAnsi="Times New Roman" w:cs="Times New Roman"/>
                <w:b/>
                <w:sz w:val="24"/>
                <w:szCs w:val="24"/>
              </w:rPr>
            </w:pPr>
          </w:p>
        </w:tc>
        <w:tc>
          <w:tcPr>
            <w:tcW w:w="1095" w:type="dxa"/>
            <w:gridSpan w:val="9"/>
          </w:tcPr>
          <w:p w:rsidR="00805565" w:rsidRPr="005A3214" w:rsidRDefault="00805565" w:rsidP="00E02657">
            <w:pPr>
              <w:jc w:val="center"/>
              <w:rPr>
                <w:rFonts w:ascii="Times New Roman" w:hAnsi="Times New Roman" w:cs="Times New Roman"/>
                <w:sz w:val="24"/>
                <w:szCs w:val="24"/>
              </w:rPr>
            </w:pPr>
          </w:p>
        </w:tc>
        <w:tc>
          <w:tcPr>
            <w:tcW w:w="1088" w:type="dxa"/>
            <w:gridSpan w:val="2"/>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555"/>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63</w:t>
            </w:r>
          </w:p>
        </w:tc>
        <w:tc>
          <w:tcPr>
            <w:tcW w:w="5810" w:type="dxa"/>
          </w:tcPr>
          <w:p w:rsidR="00805565" w:rsidRPr="005A3214" w:rsidRDefault="00805565" w:rsidP="00971D43">
            <w:pPr>
              <w:pStyle w:val="af"/>
              <w:rPr>
                <w:rFonts w:ascii="Times New Roman" w:eastAsia="Times New Roman" w:hAnsi="Times New Roman"/>
                <w:b/>
                <w:sz w:val="24"/>
                <w:szCs w:val="24"/>
                <w:lang w:eastAsia="zh-CN"/>
              </w:rPr>
            </w:pPr>
            <w:r w:rsidRPr="005A3214">
              <w:rPr>
                <w:rFonts w:ascii="Times New Roman" w:eastAsia="Times New Roman" w:hAnsi="Times New Roman"/>
                <w:sz w:val="24"/>
                <w:szCs w:val="24"/>
                <w:lang w:eastAsia="zh-CN"/>
              </w:rPr>
              <w:t>Горы Южной Сибири</w:t>
            </w:r>
          </w:p>
        </w:tc>
        <w:tc>
          <w:tcPr>
            <w:tcW w:w="3968" w:type="dxa"/>
            <w:vMerge/>
          </w:tcPr>
          <w:p w:rsidR="00805565" w:rsidRPr="005A3214" w:rsidRDefault="00805565" w:rsidP="00E02657">
            <w:pPr>
              <w:jc w:val="center"/>
              <w:rPr>
                <w:rFonts w:ascii="Times New Roman" w:hAnsi="Times New Roman" w:cs="Times New Roman"/>
                <w:b/>
                <w:sz w:val="24"/>
                <w:szCs w:val="24"/>
              </w:rPr>
            </w:pPr>
          </w:p>
        </w:tc>
        <w:tc>
          <w:tcPr>
            <w:tcW w:w="930" w:type="dxa"/>
          </w:tcPr>
          <w:p w:rsidR="00805565" w:rsidRPr="005A3214" w:rsidRDefault="00805565" w:rsidP="003C20C3">
            <w:pPr>
              <w:ind w:left="720"/>
              <w:rPr>
                <w:rFonts w:ascii="Times New Roman" w:hAnsi="Times New Roman" w:cs="Times New Roman"/>
                <w:sz w:val="24"/>
                <w:szCs w:val="24"/>
              </w:rPr>
            </w:pPr>
          </w:p>
        </w:tc>
        <w:tc>
          <w:tcPr>
            <w:tcW w:w="1200" w:type="dxa"/>
            <w:gridSpan w:val="13"/>
          </w:tcPr>
          <w:p w:rsidR="00805565" w:rsidRPr="005A3214" w:rsidRDefault="00805565" w:rsidP="003C20C3">
            <w:pPr>
              <w:ind w:left="720"/>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64</w:t>
            </w:r>
          </w:p>
        </w:tc>
        <w:tc>
          <w:tcPr>
            <w:tcW w:w="5810" w:type="dxa"/>
          </w:tcPr>
          <w:p w:rsidR="00805565" w:rsidRPr="005A3214" w:rsidRDefault="00805565" w:rsidP="00EB206A">
            <w:pPr>
              <w:pStyle w:val="af"/>
              <w:rPr>
                <w:rFonts w:ascii="Times New Roman" w:hAnsi="Times New Roman"/>
                <w:sz w:val="24"/>
                <w:szCs w:val="24"/>
                <w:lang w:eastAsia="ru-RU"/>
              </w:rPr>
            </w:pPr>
            <w:r w:rsidRPr="005A3214">
              <w:rPr>
                <w:rFonts w:ascii="Times New Roman" w:eastAsia="Times New Roman" w:hAnsi="Times New Roman"/>
                <w:sz w:val="24"/>
                <w:szCs w:val="24"/>
                <w:lang w:eastAsia="zh-CN"/>
              </w:rPr>
              <w:t>Дальний Восток.</w:t>
            </w:r>
            <w:r w:rsidRPr="005A3214">
              <w:rPr>
                <w:rFonts w:ascii="Times New Roman" w:hAnsi="Times New Roman"/>
                <w:b/>
                <w:sz w:val="24"/>
                <w:szCs w:val="24"/>
              </w:rPr>
              <w:t xml:space="preserve"> </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30" w:type="dxa"/>
          </w:tcPr>
          <w:p w:rsidR="00805565" w:rsidRPr="005A3214" w:rsidRDefault="00805565" w:rsidP="003C20C3">
            <w:pPr>
              <w:ind w:left="720"/>
              <w:rPr>
                <w:rFonts w:ascii="Times New Roman" w:hAnsi="Times New Roman" w:cs="Times New Roman"/>
                <w:sz w:val="24"/>
                <w:szCs w:val="24"/>
              </w:rPr>
            </w:pPr>
          </w:p>
        </w:tc>
        <w:tc>
          <w:tcPr>
            <w:tcW w:w="1200" w:type="dxa"/>
            <w:gridSpan w:val="13"/>
          </w:tcPr>
          <w:p w:rsidR="00805565" w:rsidRPr="005A3214" w:rsidRDefault="00805565" w:rsidP="003C20C3">
            <w:pPr>
              <w:ind w:left="720"/>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65</w:t>
            </w:r>
          </w:p>
        </w:tc>
        <w:tc>
          <w:tcPr>
            <w:tcW w:w="5810" w:type="dxa"/>
          </w:tcPr>
          <w:p w:rsidR="00805565" w:rsidRPr="005A3214" w:rsidRDefault="00805565" w:rsidP="00FB2AB8">
            <w:pPr>
              <w:rPr>
                <w:rFonts w:ascii="Times New Roman" w:hAnsi="Times New Roman" w:cs="Times New Roman"/>
                <w:sz w:val="24"/>
                <w:szCs w:val="24"/>
                <w:lang w:eastAsia="ru-RU"/>
              </w:rPr>
            </w:pPr>
            <w:r w:rsidRPr="005A3214">
              <w:rPr>
                <w:rFonts w:ascii="Times New Roman" w:hAnsi="Times New Roman" w:cs="Times New Roman"/>
                <w:b/>
                <w:sz w:val="24"/>
                <w:szCs w:val="24"/>
              </w:rPr>
              <w:t>Практическая работа №16:</w:t>
            </w:r>
            <w:r w:rsidRPr="005A3214">
              <w:rPr>
                <w:rFonts w:ascii="Times New Roman" w:hAnsi="Times New Roman" w:cs="Times New Roman"/>
                <w:sz w:val="24"/>
                <w:szCs w:val="24"/>
              </w:rPr>
              <w:t xml:space="preserve"> «Обозначение на контурной карте географических объектов Восточной Сибири и Дальнего Востока»</w:t>
            </w: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30" w:type="dxa"/>
          </w:tcPr>
          <w:p w:rsidR="00805565" w:rsidRPr="005A3214" w:rsidRDefault="00805565" w:rsidP="003C20C3">
            <w:pPr>
              <w:jc w:val="center"/>
              <w:rPr>
                <w:rFonts w:ascii="Times New Roman" w:hAnsi="Times New Roman" w:cs="Times New Roman"/>
                <w:sz w:val="24"/>
                <w:szCs w:val="24"/>
              </w:rPr>
            </w:pPr>
          </w:p>
        </w:tc>
        <w:tc>
          <w:tcPr>
            <w:tcW w:w="1200" w:type="dxa"/>
            <w:gridSpan w:val="13"/>
          </w:tcPr>
          <w:p w:rsidR="00805565" w:rsidRPr="005A3214" w:rsidRDefault="00805565" w:rsidP="003C20C3">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Height w:val="864"/>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66</w:t>
            </w:r>
          </w:p>
        </w:tc>
        <w:tc>
          <w:tcPr>
            <w:tcW w:w="5810" w:type="dxa"/>
          </w:tcPr>
          <w:p w:rsidR="00805565" w:rsidRDefault="00805565" w:rsidP="001302C5">
            <w:pPr>
              <w:rPr>
                <w:rFonts w:ascii="Times New Roman" w:hAnsi="Times New Roman"/>
                <w:b/>
                <w:sz w:val="24"/>
                <w:szCs w:val="24"/>
              </w:rPr>
            </w:pPr>
            <w:r w:rsidRPr="005A3214">
              <w:rPr>
                <w:rFonts w:ascii="Times New Roman" w:hAnsi="Times New Roman" w:cs="Times New Roman"/>
                <w:b/>
                <w:sz w:val="24"/>
                <w:szCs w:val="24"/>
              </w:rPr>
              <w:t xml:space="preserve">Обобщение </w:t>
            </w:r>
            <w:r w:rsidRPr="005A3214">
              <w:rPr>
                <w:rFonts w:ascii="Times New Roman" w:hAnsi="Times New Roman"/>
                <w:b/>
                <w:sz w:val="24"/>
                <w:szCs w:val="24"/>
              </w:rPr>
              <w:t>по теме: «</w:t>
            </w:r>
            <w:r w:rsidRPr="005A3214">
              <w:rPr>
                <w:rFonts w:ascii="Times New Roman" w:hAnsi="Times New Roman" w:cs="Times New Roman"/>
                <w:b/>
                <w:sz w:val="24"/>
                <w:szCs w:val="24"/>
              </w:rPr>
              <w:t>Крупные природные районы России</w:t>
            </w:r>
            <w:r w:rsidRPr="005A3214">
              <w:rPr>
                <w:rFonts w:ascii="Times New Roman" w:hAnsi="Times New Roman"/>
                <w:b/>
                <w:sz w:val="24"/>
                <w:szCs w:val="24"/>
              </w:rPr>
              <w:t>»</w:t>
            </w:r>
          </w:p>
          <w:p w:rsidR="00BE114E" w:rsidRDefault="00BE114E" w:rsidP="001302C5">
            <w:pPr>
              <w:rPr>
                <w:rFonts w:ascii="Times New Roman" w:hAnsi="Times New Roman"/>
                <w:b/>
                <w:sz w:val="24"/>
                <w:szCs w:val="24"/>
              </w:rPr>
            </w:pPr>
          </w:p>
          <w:p w:rsidR="00BE114E" w:rsidRDefault="00BE114E" w:rsidP="001302C5">
            <w:pPr>
              <w:rPr>
                <w:rFonts w:ascii="Times New Roman" w:hAnsi="Times New Roman"/>
                <w:b/>
                <w:sz w:val="24"/>
                <w:szCs w:val="24"/>
              </w:rPr>
            </w:pPr>
          </w:p>
          <w:p w:rsidR="00BE114E" w:rsidRDefault="00BE114E" w:rsidP="001302C5">
            <w:pPr>
              <w:rPr>
                <w:rFonts w:ascii="Times New Roman" w:hAnsi="Times New Roman"/>
                <w:b/>
                <w:sz w:val="24"/>
                <w:szCs w:val="24"/>
              </w:rPr>
            </w:pPr>
          </w:p>
          <w:p w:rsidR="00BE114E" w:rsidRPr="005A3214" w:rsidRDefault="00BE114E" w:rsidP="001302C5">
            <w:pPr>
              <w:rPr>
                <w:rFonts w:ascii="Times New Roman" w:hAnsi="Times New Roman" w:cs="Times New Roman"/>
                <w:b/>
                <w:sz w:val="24"/>
                <w:szCs w:val="24"/>
                <w:lang w:eastAsia="ru-RU"/>
              </w:rPr>
            </w:pP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45" w:type="dxa"/>
            <w:gridSpan w:val="2"/>
          </w:tcPr>
          <w:p w:rsidR="00805565" w:rsidRPr="005A3214" w:rsidRDefault="00805565" w:rsidP="003C20C3">
            <w:pPr>
              <w:jc w:val="center"/>
              <w:rPr>
                <w:rFonts w:ascii="Times New Roman" w:hAnsi="Times New Roman" w:cs="Times New Roman"/>
                <w:sz w:val="24"/>
                <w:szCs w:val="24"/>
              </w:rPr>
            </w:pPr>
          </w:p>
        </w:tc>
        <w:tc>
          <w:tcPr>
            <w:tcW w:w="1185" w:type="dxa"/>
            <w:gridSpan w:val="12"/>
          </w:tcPr>
          <w:p w:rsidR="00805565" w:rsidRPr="005A3214" w:rsidRDefault="00805565" w:rsidP="003C20C3">
            <w:pPr>
              <w:jc w:val="center"/>
              <w:rPr>
                <w:rFonts w:ascii="Times New Roman" w:hAnsi="Times New Roman" w:cs="Times New Roman"/>
                <w:sz w:val="24"/>
                <w:szCs w:val="24"/>
              </w:rPr>
            </w:pPr>
          </w:p>
        </w:tc>
        <w:tc>
          <w:tcPr>
            <w:tcW w:w="1110" w:type="dxa"/>
            <w:gridSpan w:val="10"/>
          </w:tcPr>
          <w:p w:rsidR="00805565" w:rsidRPr="005A3214" w:rsidRDefault="00805565" w:rsidP="00E02657">
            <w:pPr>
              <w:jc w:val="center"/>
              <w:rPr>
                <w:rFonts w:ascii="Times New Roman" w:hAnsi="Times New Roman" w:cs="Times New Roman"/>
                <w:sz w:val="24"/>
                <w:szCs w:val="24"/>
              </w:rPr>
            </w:pPr>
          </w:p>
        </w:tc>
        <w:tc>
          <w:tcPr>
            <w:tcW w:w="1073" w:type="dxa"/>
          </w:tcPr>
          <w:p w:rsidR="00805565" w:rsidRPr="005A3214" w:rsidRDefault="00805565" w:rsidP="00E02657">
            <w:pPr>
              <w:jc w:val="center"/>
              <w:rPr>
                <w:rFonts w:ascii="Times New Roman" w:hAnsi="Times New Roman" w:cs="Times New Roman"/>
                <w:sz w:val="24"/>
                <w:szCs w:val="24"/>
              </w:rPr>
            </w:pPr>
          </w:p>
        </w:tc>
      </w:tr>
      <w:tr w:rsidR="00BE114E" w:rsidRPr="005A3214" w:rsidTr="00BE114E">
        <w:trPr>
          <w:gridAfter w:val="10"/>
          <w:wAfter w:w="7380" w:type="dxa"/>
          <w:trHeight w:val="330"/>
        </w:trPr>
        <w:tc>
          <w:tcPr>
            <w:tcW w:w="14906" w:type="dxa"/>
            <w:gridSpan w:val="28"/>
          </w:tcPr>
          <w:p w:rsidR="00BE114E" w:rsidRPr="005A3214" w:rsidRDefault="00BE114E" w:rsidP="00BE114E">
            <w:pPr>
              <w:jc w:val="center"/>
              <w:rPr>
                <w:rFonts w:ascii="Times New Roman" w:hAnsi="Times New Roman" w:cs="Times New Roman"/>
                <w:sz w:val="24"/>
                <w:szCs w:val="24"/>
              </w:rPr>
            </w:pPr>
            <w:r w:rsidRPr="005A3214">
              <w:rPr>
                <w:rFonts w:ascii="Times New Roman" w:hAnsi="Times New Roman" w:cs="Times New Roman"/>
                <w:b/>
                <w:sz w:val="24"/>
                <w:szCs w:val="24"/>
              </w:rPr>
              <w:t>Заключение. Природа и человек (3 часа)</w:t>
            </w:r>
          </w:p>
        </w:tc>
      </w:tr>
      <w:tr w:rsidR="00805565" w:rsidRPr="005A3214" w:rsidTr="00BE114E">
        <w:trPr>
          <w:gridAfter w:val="10"/>
          <w:wAfter w:w="7380" w:type="dxa"/>
          <w:trHeight w:val="960"/>
        </w:trPr>
        <w:tc>
          <w:tcPr>
            <w:tcW w:w="815" w:type="dxa"/>
          </w:tcPr>
          <w:p w:rsidR="00805565" w:rsidRPr="005A3214" w:rsidRDefault="00805565" w:rsidP="00E02657">
            <w:pPr>
              <w:jc w:val="center"/>
              <w:rPr>
                <w:rFonts w:ascii="Times New Roman" w:hAnsi="Times New Roman" w:cs="Times New Roman"/>
                <w:sz w:val="24"/>
                <w:szCs w:val="24"/>
              </w:rPr>
            </w:pPr>
            <w:r w:rsidRPr="005A3214">
              <w:rPr>
                <w:rFonts w:ascii="Times New Roman" w:hAnsi="Times New Roman" w:cs="Times New Roman"/>
                <w:sz w:val="24"/>
                <w:szCs w:val="24"/>
              </w:rPr>
              <w:t>67</w:t>
            </w:r>
          </w:p>
        </w:tc>
        <w:tc>
          <w:tcPr>
            <w:tcW w:w="5810" w:type="dxa"/>
          </w:tcPr>
          <w:p w:rsidR="00805565" w:rsidRPr="005A3214" w:rsidRDefault="00805565" w:rsidP="00D50E81">
            <w:pPr>
              <w:rPr>
                <w:rFonts w:ascii="Times New Roman" w:hAnsi="Times New Roman"/>
                <w:b/>
                <w:sz w:val="24"/>
                <w:szCs w:val="24"/>
              </w:rPr>
            </w:pPr>
            <w:r w:rsidRPr="005A3214">
              <w:rPr>
                <w:rFonts w:ascii="Times New Roman" w:hAnsi="Times New Roman" w:cs="Times New Roman"/>
                <w:sz w:val="24"/>
                <w:szCs w:val="24"/>
                <w:lang w:eastAsia="ru-RU"/>
              </w:rPr>
              <w:t>Россия на экологической карте. Природа и человек.</w:t>
            </w:r>
          </w:p>
        </w:tc>
        <w:tc>
          <w:tcPr>
            <w:tcW w:w="3968" w:type="dxa"/>
            <w:vMerge w:val="restart"/>
          </w:tcPr>
          <w:p w:rsidR="00805565" w:rsidRPr="005A3214" w:rsidRDefault="00805565" w:rsidP="00A330C1">
            <w:pPr>
              <w:rPr>
                <w:rFonts w:ascii="Times New Roman" w:hAnsi="Times New Roman" w:cs="Times New Roman"/>
                <w:sz w:val="24"/>
                <w:szCs w:val="24"/>
              </w:rPr>
            </w:pPr>
            <w:r w:rsidRPr="005A3214">
              <w:rPr>
                <w:rFonts w:ascii="Times New Roman" w:hAnsi="Times New Roman" w:cs="Times New Roman"/>
                <w:sz w:val="24"/>
                <w:szCs w:val="24"/>
              </w:rPr>
              <w:t>территории, самостоятельного оценивания уровня безопасности окружающей среды как сферы жизнедеятельности;</w:t>
            </w:r>
            <w:r w:rsidRPr="005A3214">
              <w:rPr>
                <w:rFonts w:ascii="Times New Roman" w:hAnsi="Times New Roman" w:cs="Times New Roman"/>
                <w:sz w:val="24"/>
                <w:szCs w:val="24"/>
              </w:rPr>
              <w:br/>
              <w:t>Составлять географические прогнозы;</w:t>
            </w:r>
          </w:p>
        </w:tc>
        <w:tc>
          <w:tcPr>
            <w:tcW w:w="945" w:type="dxa"/>
            <w:gridSpan w:val="2"/>
          </w:tcPr>
          <w:p w:rsidR="00805565" w:rsidRPr="005A3214" w:rsidRDefault="00805565" w:rsidP="00B75937">
            <w:pPr>
              <w:jc w:val="center"/>
              <w:rPr>
                <w:rFonts w:ascii="Times New Roman" w:hAnsi="Times New Roman" w:cs="Times New Roman"/>
                <w:sz w:val="24"/>
                <w:szCs w:val="24"/>
              </w:rPr>
            </w:pPr>
          </w:p>
        </w:tc>
        <w:tc>
          <w:tcPr>
            <w:tcW w:w="1185" w:type="dxa"/>
            <w:gridSpan w:val="12"/>
          </w:tcPr>
          <w:p w:rsidR="00805565" w:rsidRPr="005A3214" w:rsidRDefault="00805565" w:rsidP="00B75937">
            <w:pPr>
              <w:jc w:val="center"/>
              <w:rPr>
                <w:rFonts w:ascii="Times New Roman" w:hAnsi="Times New Roman" w:cs="Times New Roman"/>
                <w:sz w:val="24"/>
                <w:szCs w:val="24"/>
              </w:rPr>
            </w:pPr>
          </w:p>
        </w:tc>
        <w:tc>
          <w:tcPr>
            <w:tcW w:w="990" w:type="dxa"/>
            <w:gridSpan w:val="3"/>
          </w:tcPr>
          <w:p w:rsidR="00805565" w:rsidRPr="005A3214" w:rsidRDefault="00805565" w:rsidP="00E02657">
            <w:pPr>
              <w:jc w:val="center"/>
              <w:rPr>
                <w:rFonts w:ascii="Times New Roman" w:hAnsi="Times New Roman" w:cs="Times New Roman"/>
                <w:sz w:val="24"/>
                <w:szCs w:val="24"/>
              </w:rPr>
            </w:pPr>
          </w:p>
        </w:tc>
        <w:tc>
          <w:tcPr>
            <w:tcW w:w="1193" w:type="dxa"/>
            <w:gridSpan w:val="8"/>
          </w:tcPr>
          <w:p w:rsidR="00805565" w:rsidRPr="005A3214" w:rsidRDefault="00805565" w:rsidP="00E02657">
            <w:pPr>
              <w:jc w:val="center"/>
              <w:rPr>
                <w:rFonts w:ascii="Times New Roman" w:hAnsi="Times New Roman" w:cs="Times New Roman"/>
                <w:sz w:val="24"/>
                <w:szCs w:val="24"/>
              </w:rPr>
            </w:pPr>
          </w:p>
        </w:tc>
      </w:tr>
      <w:tr w:rsidR="00805565" w:rsidRPr="005A3214" w:rsidTr="00BE114E">
        <w:trPr>
          <w:gridAfter w:val="10"/>
          <w:wAfter w:w="7380" w:type="dxa"/>
        </w:trPr>
        <w:tc>
          <w:tcPr>
            <w:tcW w:w="815" w:type="dxa"/>
          </w:tcPr>
          <w:p w:rsidR="00805565" w:rsidRPr="005A3214" w:rsidRDefault="00805565" w:rsidP="003D5287">
            <w:pPr>
              <w:jc w:val="center"/>
              <w:rPr>
                <w:rFonts w:ascii="Times New Roman" w:hAnsi="Times New Roman" w:cs="Times New Roman"/>
                <w:sz w:val="24"/>
                <w:szCs w:val="24"/>
              </w:rPr>
            </w:pPr>
            <w:r w:rsidRPr="005A3214">
              <w:rPr>
                <w:rFonts w:ascii="Times New Roman" w:hAnsi="Times New Roman" w:cs="Times New Roman"/>
                <w:sz w:val="24"/>
                <w:szCs w:val="24"/>
              </w:rPr>
              <w:t>68</w:t>
            </w:r>
          </w:p>
        </w:tc>
        <w:tc>
          <w:tcPr>
            <w:tcW w:w="5810" w:type="dxa"/>
          </w:tcPr>
          <w:p w:rsidR="00805565" w:rsidRPr="005A3214" w:rsidRDefault="00805565" w:rsidP="00FB2AB8">
            <w:pPr>
              <w:rPr>
                <w:rFonts w:ascii="Times New Roman" w:hAnsi="Times New Roman" w:cs="Times New Roman"/>
                <w:sz w:val="24"/>
                <w:szCs w:val="24"/>
                <w:lang w:eastAsia="ru-RU"/>
              </w:rPr>
            </w:pPr>
            <w:r w:rsidRPr="005A3214">
              <w:rPr>
                <w:rFonts w:ascii="Times New Roman" w:hAnsi="Times New Roman" w:cs="Times New Roman"/>
                <w:sz w:val="24"/>
                <w:szCs w:val="24"/>
                <w:lang w:eastAsia="ru-RU"/>
              </w:rPr>
              <w:t>География для природы и общества.</w:t>
            </w:r>
          </w:p>
          <w:p w:rsidR="00805565" w:rsidRPr="005A3214" w:rsidRDefault="00805565" w:rsidP="004B2037">
            <w:pPr>
              <w:rPr>
                <w:rFonts w:ascii="Times New Roman" w:hAnsi="Times New Roman" w:cs="Times New Roman"/>
                <w:sz w:val="24"/>
                <w:szCs w:val="24"/>
                <w:lang w:eastAsia="ru-RU"/>
              </w:rPr>
            </w:pPr>
          </w:p>
        </w:tc>
        <w:tc>
          <w:tcPr>
            <w:tcW w:w="3968" w:type="dxa"/>
            <w:vMerge/>
          </w:tcPr>
          <w:p w:rsidR="00805565" w:rsidRPr="005A3214" w:rsidRDefault="00805565" w:rsidP="00E02657">
            <w:pPr>
              <w:jc w:val="center"/>
              <w:rPr>
                <w:rFonts w:ascii="Times New Roman" w:hAnsi="Times New Roman" w:cs="Times New Roman"/>
                <w:sz w:val="24"/>
                <w:szCs w:val="24"/>
              </w:rPr>
            </w:pPr>
          </w:p>
        </w:tc>
        <w:tc>
          <w:tcPr>
            <w:tcW w:w="945" w:type="dxa"/>
            <w:gridSpan w:val="2"/>
          </w:tcPr>
          <w:p w:rsidR="00805565" w:rsidRPr="005A3214" w:rsidRDefault="00805565" w:rsidP="00B75937">
            <w:pPr>
              <w:jc w:val="center"/>
              <w:rPr>
                <w:rFonts w:ascii="Times New Roman" w:hAnsi="Times New Roman" w:cs="Times New Roman"/>
                <w:sz w:val="24"/>
                <w:szCs w:val="24"/>
              </w:rPr>
            </w:pPr>
          </w:p>
        </w:tc>
        <w:tc>
          <w:tcPr>
            <w:tcW w:w="1185" w:type="dxa"/>
            <w:gridSpan w:val="12"/>
          </w:tcPr>
          <w:p w:rsidR="00805565" w:rsidRPr="005A3214" w:rsidRDefault="00805565" w:rsidP="00B75937">
            <w:pPr>
              <w:jc w:val="center"/>
              <w:rPr>
                <w:rFonts w:ascii="Times New Roman" w:hAnsi="Times New Roman" w:cs="Times New Roman"/>
                <w:sz w:val="24"/>
                <w:szCs w:val="24"/>
              </w:rPr>
            </w:pPr>
          </w:p>
        </w:tc>
        <w:tc>
          <w:tcPr>
            <w:tcW w:w="990" w:type="dxa"/>
            <w:gridSpan w:val="3"/>
          </w:tcPr>
          <w:p w:rsidR="00805565" w:rsidRPr="005A3214" w:rsidRDefault="00805565" w:rsidP="00E02657">
            <w:pPr>
              <w:jc w:val="center"/>
              <w:rPr>
                <w:rFonts w:ascii="Times New Roman" w:hAnsi="Times New Roman" w:cs="Times New Roman"/>
                <w:sz w:val="24"/>
                <w:szCs w:val="24"/>
              </w:rPr>
            </w:pPr>
          </w:p>
        </w:tc>
        <w:tc>
          <w:tcPr>
            <w:tcW w:w="1193" w:type="dxa"/>
            <w:gridSpan w:val="8"/>
          </w:tcPr>
          <w:p w:rsidR="00805565" w:rsidRPr="005A3214" w:rsidRDefault="00805565" w:rsidP="00E02657">
            <w:pPr>
              <w:jc w:val="center"/>
              <w:rPr>
                <w:rFonts w:ascii="Times New Roman" w:hAnsi="Times New Roman" w:cs="Times New Roman"/>
                <w:sz w:val="24"/>
                <w:szCs w:val="24"/>
              </w:rPr>
            </w:pPr>
          </w:p>
        </w:tc>
      </w:tr>
    </w:tbl>
    <w:p w:rsidR="00295D78" w:rsidRPr="005A3214" w:rsidRDefault="00295D78">
      <w:pPr>
        <w:jc w:val="center"/>
        <w:rPr>
          <w:rFonts w:ascii="Times New Roman" w:hAnsi="Times New Roman" w:cs="Times New Roman"/>
          <w:sz w:val="24"/>
          <w:szCs w:val="24"/>
        </w:rPr>
      </w:pPr>
    </w:p>
    <w:p w:rsidR="006B67C0" w:rsidRPr="005A3214" w:rsidRDefault="006B67C0">
      <w:pPr>
        <w:jc w:val="center"/>
        <w:rPr>
          <w:rFonts w:ascii="Times New Roman" w:hAnsi="Times New Roman" w:cs="Times New Roman"/>
          <w:sz w:val="24"/>
          <w:szCs w:val="24"/>
        </w:rPr>
      </w:pPr>
    </w:p>
    <w:p w:rsidR="006B67C0" w:rsidRPr="005A3214" w:rsidRDefault="006B67C0">
      <w:pPr>
        <w:jc w:val="center"/>
        <w:rPr>
          <w:rFonts w:ascii="Times New Roman" w:hAnsi="Times New Roman" w:cs="Times New Roman"/>
          <w:sz w:val="24"/>
          <w:szCs w:val="24"/>
        </w:rPr>
      </w:pPr>
    </w:p>
    <w:p w:rsidR="00623F12" w:rsidRPr="005A3214" w:rsidRDefault="00623F12">
      <w:pPr>
        <w:rPr>
          <w:sz w:val="24"/>
          <w:szCs w:val="24"/>
          <w:lang w:val="en-US"/>
        </w:rPr>
      </w:pPr>
    </w:p>
    <w:p w:rsidR="00623F12" w:rsidRPr="005A3214" w:rsidRDefault="00623F12">
      <w:pPr>
        <w:rPr>
          <w:sz w:val="24"/>
          <w:szCs w:val="24"/>
          <w:lang w:val="en-US"/>
        </w:rPr>
        <w:sectPr w:rsidR="00623F12" w:rsidRPr="005A3214" w:rsidSect="006B67C0">
          <w:footerReference w:type="default" r:id="rId8"/>
          <w:pgSz w:w="16838" w:h="11906" w:orient="landscape"/>
          <w:pgMar w:top="851" w:right="1134" w:bottom="1673" w:left="1134" w:header="720" w:footer="1134" w:gutter="0"/>
          <w:cols w:space="720"/>
          <w:docGrid w:linePitch="360"/>
        </w:sectPr>
      </w:pPr>
    </w:p>
    <w:p w:rsidR="000E0AC0" w:rsidRPr="00CB6D05" w:rsidRDefault="000E0AC0" w:rsidP="000E0AC0">
      <w:pPr>
        <w:jc w:val="center"/>
        <w:rPr>
          <w:rFonts w:ascii="Times New Roman" w:eastAsia="Times New Roman" w:hAnsi="Times New Roman"/>
          <w:b/>
          <w:sz w:val="28"/>
          <w:szCs w:val="28"/>
          <w:lang w:eastAsia="ru-RU"/>
        </w:rPr>
      </w:pPr>
      <w:r w:rsidRPr="00CB6D05">
        <w:rPr>
          <w:rFonts w:ascii="Times New Roman" w:eastAsia="Times New Roman" w:hAnsi="Times New Roman" w:hint="eastAsia"/>
          <w:b/>
          <w:sz w:val="28"/>
          <w:szCs w:val="28"/>
          <w:lang w:eastAsia="ru-RU"/>
        </w:rPr>
        <w:t>Учебно</w:t>
      </w:r>
      <w:r w:rsidRPr="00CB6D05">
        <w:rPr>
          <w:rFonts w:ascii="Times New Roman" w:eastAsia="Times New Roman" w:hAnsi="Times New Roman"/>
          <w:b/>
          <w:sz w:val="28"/>
          <w:szCs w:val="28"/>
          <w:lang w:eastAsia="ru-RU"/>
        </w:rPr>
        <w:t>-</w:t>
      </w:r>
      <w:r w:rsidRPr="00CB6D05">
        <w:rPr>
          <w:rFonts w:ascii="Times New Roman" w:eastAsia="Times New Roman" w:hAnsi="Times New Roman" w:hint="eastAsia"/>
          <w:b/>
          <w:sz w:val="28"/>
          <w:szCs w:val="28"/>
          <w:lang w:eastAsia="ru-RU"/>
        </w:rPr>
        <w:t>методическое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и</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материально</w:t>
      </w:r>
      <w:r w:rsidRPr="00CB6D05">
        <w:rPr>
          <w:rFonts w:ascii="Times New Roman" w:eastAsia="Times New Roman" w:hAnsi="Times New Roman"/>
          <w:b/>
          <w:sz w:val="28"/>
          <w:szCs w:val="28"/>
          <w:lang w:eastAsia="ru-RU"/>
        </w:rPr>
        <w:t>-</w:t>
      </w:r>
      <w:r w:rsidRPr="00CB6D05">
        <w:rPr>
          <w:rFonts w:ascii="Times New Roman" w:eastAsia="Times New Roman" w:hAnsi="Times New Roman" w:hint="eastAsia"/>
          <w:b/>
          <w:sz w:val="28"/>
          <w:szCs w:val="28"/>
          <w:lang w:eastAsia="ru-RU"/>
        </w:rPr>
        <w:t>техническое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обеспечение</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образовательного</w:t>
      </w:r>
      <w:r w:rsidRPr="00CB6D05">
        <w:rPr>
          <w:rFonts w:ascii="Times New Roman" w:eastAsia="Times New Roman" w:hAnsi="Times New Roman"/>
          <w:b/>
          <w:sz w:val="28"/>
          <w:szCs w:val="28"/>
          <w:lang w:eastAsia="ru-RU"/>
        </w:rPr>
        <w:t xml:space="preserve"> </w:t>
      </w:r>
      <w:r w:rsidRPr="00CB6D05">
        <w:rPr>
          <w:rFonts w:ascii="Times New Roman" w:eastAsia="Times New Roman" w:hAnsi="Times New Roman" w:hint="eastAsia"/>
          <w:b/>
          <w:sz w:val="28"/>
          <w:szCs w:val="28"/>
          <w:lang w:eastAsia="ru-RU"/>
        </w:rPr>
        <w:t>процесса</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является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неотъемлемой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частью</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информационно</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образовательной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среды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предмету</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нем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также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могут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проводиться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внеклассные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внеурочные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занятия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воспитательная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учащимися</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Основа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рабочие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места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для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учащихся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учителя</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Оборудование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кабинета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включает</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УМК</w:t>
      </w:r>
      <w:r w:rsidRPr="00CA3B28">
        <w:rPr>
          <w:rFonts w:ascii="Times New Roman" w:eastAsia="Times New Roman" w:hAnsi="Times New Roman"/>
          <w:lang w:eastAsia="ru-RU"/>
        </w:rPr>
        <w:t xml:space="preserve"> - </w:t>
      </w:r>
      <w:r w:rsidRPr="00CA3B28">
        <w:rPr>
          <w:rFonts w:ascii="Times New Roman" w:eastAsia="Times New Roman" w:hAnsi="Times New Roman" w:hint="eastAsia"/>
          <w:lang w:eastAsia="ru-RU"/>
        </w:rPr>
        <w:t>Е</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Домогацких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Москва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«Русское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слово»</w:t>
      </w:r>
      <w:r w:rsidRPr="00CA3B28">
        <w:rPr>
          <w:rFonts w:ascii="Times New Roman" w:eastAsia="Times New Roman" w:hAnsi="Times New Roman"/>
          <w:lang w:eastAsia="ru-RU"/>
        </w:rPr>
        <w:t xml:space="preserve"> 2016</w:t>
      </w:r>
      <w:r w:rsidRPr="00CA3B28">
        <w:rPr>
          <w:rFonts w:ascii="Times New Roman" w:eastAsia="Times New Roman" w:hAnsi="Times New Roman" w:hint="eastAsia"/>
          <w:lang w:eastAsia="ru-RU"/>
        </w:rPr>
        <w:t>г</w:t>
      </w:r>
      <w:r w:rsidRPr="00CA3B28">
        <w:rPr>
          <w:rFonts w:ascii="Times New Roman" w:eastAsia="Times New Roman" w:hAnsi="Times New Roman"/>
          <w:lang w:eastAsia="ru-RU"/>
        </w:rPr>
        <w:t>. - 2017</w:t>
      </w:r>
      <w:r w:rsidRPr="00CA3B28">
        <w:rPr>
          <w:rFonts w:ascii="Times New Roman" w:eastAsia="Times New Roman" w:hAnsi="Times New Roman" w:hint="eastAsia"/>
          <w:lang w:eastAsia="ru-RU"/>
        </w:rPr>
        <w:t>г</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Примерные</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программы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учебным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предметам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География</w:t>
      </w:r>
      <w:r w:rsidRPr="00CA3B28">
        <w:rPr>
          <w:rFonts w:ascii="Times New Roman" w:eastAsia="Times New Roman" w:hAnsi="Times New Roman"/>
          <w:lang w:eastAsia="ru-RU"/>
        </w:rPr>
        <w:t xml:space="preserve"> 5 </w:t>
      </w: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 xml:space="preserve"> 9 </w:t>
      </w:r>
      <w:r w:rsidRPr="00CA3B28">
        <w:rPr>
          <w:rFonts w:ascii="Times New Roman" w:eastAsia="Times New Roman" w:hAnsi="Times New Roman" w:hint="eastAsia"/>
          <w:lang w:eastAsia="ru-RU"/>
        </w:rPr>
        <w:t>классы</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Федеральный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государственный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образовательный</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стандарт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основного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общего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образования</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технических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информационно</w:t>
      </w:r>
      <w:r w:rsidRPr="00CA3B28">
        <w:rPr>
          <w:rFonts w:ascii="Times New Roman" w:eastAsia="Times New Roman" w:hAnsi="Times New Roman"/>
          <w:lang w:eastAsia="ru-RU"/>
        </w:rPr>
        <w:t>-</w:t>
      </w:r>
      <w:r w:rsidRPr="00CA3B28">
        <w:rPr>
          <w:rFonts w:ascii="Times New Roman" w:eastAsia="Times New Roman" w:hAnsi="Times New Roman" w:hint="eastAsia"/>
          <w:lang w:eastAsia="ru-RU"/>
        </w:rPr>
        <w:t>коммуникативных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средств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обучения</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компьютер</w:t>
      </w:r>
      <w:r w:rsidRPr="00CA3B28">
        <w:rPr>
          <w:rFonts w:ascii="Times New Roman" w:eastAsia="Times New Roman" w:hAnsi="Times New Roman"/>
          <w:lang w:eastAsia="ru-RU"/>
        </w:rPr>
        <w:t xml:space="preserve"> </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мультимедиапроектор</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медиатеку</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документальных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видеоресурсов</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t xml:space="preserve"> </w:t>
      </w:r>
      <w:r w:rsidRPr="00CA3B28">
        <w:rPr>
          <w:rFonts w:ascii="Times New Roman" w:eastAsia="Times New Roman" w:hAnsi="Times New Roman" w:hint="eastAsia"/>
          <w:lang w:eastAsia="ru-RU"/>
        </w:rPr>
        <w:t>тематических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карт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таблиц</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всем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разделам</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школьного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курса</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географии</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комплект</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портретов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выдающихся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географов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путешественников</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картотеку</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заданиями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для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индивидуального</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обучения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организации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проведения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самостоятельных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практических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контрольных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работ</w:t>
      </w:r>
      <w:r w:rsidRPr="00CA3B28">
        <w:rPr>
          <w:rFonts w:ascii="Times New Roman" w:eastAsia="Times New Roman" w:hAnsi="Times New Roman"/>
          <w:lang w:eastAsia="ru-RU"/>
        </w:rPr>
        <w:t>.</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гербарий</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коллекция</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образцов</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горных</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пород</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и</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минералов</w:t>
      </w:r>
    </w:p>
    <w:p w:rsidR="000E0AC0" w:rsidRPr="00CA3B28"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компасы</w:t>
      </w:r>
      <w:r w:rsidRPr="00CA3B28">
        <w:rPr>
          <w:rFonts w:ascii="Times New Roman" w:eastAsia="Times New Roman" w:hAnsi="Times New Roman"/>
          <w:lang w:eastAsia="ru-RU"/>
        </w:rPr>
        <w:t xml:space="preserve">, </w:t>
      </w:r>
      <w:r w:rsidRPr="00CA3B28">
        <w:rPr>
          <w:rFonts w:ascii="Times New Roman" w:eastAsia="Times New Roman" w:hAnsi="Times New Roman" w:hint="eastAsia"/>
          <w:lang w:eastAsia="ru-RU"/>
        </w:rPr>
        <w:t>рулетки</w:t>
      </w:r>
      <w:r w:rsidRPr="00CA3B28">
        <w:rPr>
          <w:rFonts w:ascii="Times New Roman" w:eastAsia="Times New Roman" w:hAnsi="Times New Roman"/>
          <w:lang w:eastAsia="ru-RU"/>
        </w:rPr>
        <w:t xml:space="preserve">. </w:t>
      </w:r>
    </w:p>
    <w:p w:rsidR="000E0AC0" w:rsidRPr="00AF07D3" w:rsidRDefault="000E0AC0" w:rsidP="000E0AC0">
      <w:pPr>
        <w:rPr>
          <w:rFonts w:ascii="Times New Roman" w:eastAsia="Times New Roman" w:hAnsi="Times New Roman"/>
          <w:lang w:eastAsia="ru-RU"/>
        </w:rPr>
      </w:pPr>
      <w:r w:rsidRPr="00CA3B28">
        <w:rPr>
          <w:rFonts w:ascii="Times New Roman" w:eastAsia="Times New Roman" w:hAnsi="Times New Roman" w:hint="eastAsia"/>
          <w:lang w:eastAsia="ru-RU"/>
        </w:rPr>
        <w:t>•</w:t>
      </w:r>
      <w:r w:rsidRPr="00CA3B28">
        <w:rPr>
          <w:rFonts w:ascii="Times New Roman" w:eastAsia="Times New Roman" w:hAnsi="Times New Roman"/>
          <w:lang w:eastAsia="ru-RU"/>
        </w:rPr>
        <w:tab/>
      </w:r>
      <w:r w:rsidRPr="00CA3B28">
        <w:rPr>
          <w:rFonts w:ascii="Times New Roman" w:eastAsia="Times New Roman" w:hAnsi="Times New Roman" w:hint="eastAsia"/>
          <w:lang w:eastAsia="ru-RU"/>
        </w:rPr>
        <w:t>Глобус</w:t>
      </w:r>
    </w:p>
    <w:p w:rsidR="000E0AC0" w:rsidRDefault="000E0AC0" w:rsidP="000E0AC0">
      <w:pPr>
        <w:ind w:firstLine="360"/>
        <w:jc w:val="both"/>
        <w:rPr>
          <w:rFonts w:ascii="Times New Roman" w:hAnsi="Times New Roman" w:cs="Times New Roman"/>
          <w:sz w:val="24"/>
          <w:szCs w:val="24"/>
        </w:rPr>
      </w:pPr>
      <w:r w:rsidRPr="005A3214">
        <w:rPr>
          <w:rFonts w:ascii="Times New Roman" w:hAnsi="Times New Roman" w:cs="Times New Roman"/>
          <w:sz w:val="24"/>
          <w:szCs w:val="24"/>
          <w:u w:val="single"/>
        </w:rPr>
        <w:t>При обучении географии в 8 классе используется следующий методический комплект и дополнительная литература</w:t>
      </w:r>
      <w:r w:rsidRPr="005A3214">
        <w:rPr>
          <w:rFonts w:ascii="Times New Roman" w:hAnsi="Times New Roman" w:cs="Times New Roman"/>
          <w:sz w:val="24"/>
          <w:szCs w:val="24"/>
        </w:rPr>
        <w:t>:</w:t>
      </w:r>
    </w:p>
    <w:p w:rsidR="000E0AC0" w:rsidRDefault="000E0AC0" w:rsidP="000E0AC0">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 </w:t>
      </w:r>
      <w:r w:rsidRPr="005A3214">
        <w:rPr>
          <w:rFonts w:ascii="Times New Roman" w:hAnsi="Times New Roman"/>
          <w:sz w:val="24"/>
          <w:szCs w:val="24"/>
        </w:rPr>
        <w:t>учебник для  8 класса Е.М. Домогацких,  Н.И.Алексеевский «География: физическая география России», «Русское  слово», 2018</w:t>
      </w:r>
      <w:r w:rsidRPr="005A3214">
        <w:rPr>
          <w:rFonts w:ascii="Times New Roman" w:hAnsi="Times New Roman" w:cs="Times New Roman"/>
          <w:sz w:val="24"/>
          <w:szCs w:val="24"/>
        </w:rPr>
        <w:t>;</w:t>
      </w:r>
    </w:p>
    <w:p w:rsidR="000E0AC0" w:rsidRDefault="000E0AC0" w:rsidP="000E0AC0">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 атласы и контурные карты для 8 класса; «Современный урок географии» Ч. 5. Методические разработки уроков по курсу «География России».8 класс/ Редактор-составитель И.И. Баринова. – М; Школьная Пресса,2004.;</w:t>
      </w:r>
    </w:p>
    <w:p w:rsidR="000E0AC0" w:rsidRDefault="000E0AC0" w:rsidP="000E0AC0">
      <w:pPr>
        <w:ind w:firstLine="360"/>
        <w:jc w:val="both"/>
        <w:rPr>
          <w:rFonts w:ascii="Times New Roman" w:hAnsi="Times New Roman" w:cs="Times New Roman"/>
          <w:sz w:val="24"/>
          <w:szCs w:val="24"/>
        </w:rPr>
      </w:pPr>
      <w:r w:rsidRPr="005A3214">
        <w:rPr>
          <w:rFonts w:ascii="Times New Roman" w:hAnsi="Times New Roman" w:cs="Times New Roman"/>
          <w:sz w:val="24"/>
          <w:szCs w:val="24"/>
        </w:rPr>
        <w:t xml:space="preserve"> «Практические работы по географии и методика их выполнения»:</w:t>
      </w:r>
    </w:p>
    <w:p w:rsidR="000E0AC0" w:rsidRPr="00E40C37" w:rsidRDefault="000E0AC0" w:rsidP="000E0AC0">
      <w:pPr>
        <w:ind w:firstLine="360"/>
        <w:jc w:val="both"/>
        <w:rPr>
          <w:rFonts w:ascii="Times New Roman" w:eastAsia="Times New Roman" w:hAnsi="Times New Roman"/>
          <w:b/>
          <w:sz w:val="28"/>
          <w:szCs w:val="28"/>
          <w:lang w:eastAsia="ru-RU"/>
        </w:rPr>
      </w:pPr>
      <w:r w:rsidRPr="005A3214">
        <w:rPr>
          <w:rFonts w:ascii="Times New Roman" w:hAnsi="Times New Roman" w:cs="Times New Roman"/>
          <w:sz w:val="24"/>
          <w:szCs w:val="24"/>
        </w:rPr>
        <w:t xml:space="preserve"> Пособие для учителя. – М.; АРКТИ, 2003.; «География России. 8 – 9 кл.»: метод. Пособие / И. И. Баринова, В.П. Дронов. – 2-е издание, М,; Дрофа, 2005.; «География России. Природа. 8 класс»: </w:t>
      </w:r>
    </w:p>
    <w:p w:rsidR="00623F12" w:rsidRPr="005A3214" w:rsidRDefault="00623F12" w:rsidP="00CD184E">
      <w:pPr>
        <w:spacing w:after="0"/>
        <w:jc w:val="center"/>
        <w:rPr>
          <w:sz w:val="24"/>
          <w:szCs w:val="24"/>
        </w:rPr>
      </w:pPr>
    </w:p>
    <w:sectPr w:rsidR="00623F12" w:rsidRPr="005A3214" w:rsidSect="000E0AC0">
      <w:footerReference w:type="default" r:id="rId9"/>
      <w:pgSz w:w="11906" w:h="16838"/>
      <w:pgMar w:top="567" w:right="851"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3D28" w:rsidRDefault="00793D28">
      <w:pPr>
        <w:spacing w:after="0" w:line="240" w:lineRule="auto"/>
      </w:pPr>
      <w:r>
        <w:separator/>
      </w:r>
    </w:p>
  </w:endnote>
  <w:endnote w:type="continuationSeparator" w:id="1">
    <w:p w:rsidR="00793D28" w:rsidRDefault="00793D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Unicode MS"/>
    <w:charset w:val="80"/>
    <w:family w:val="swiss"/>
    <w:pitch w:val="variable"/>
    <w:sig w:usb0="00000000" w:usb1="00000000" w:usb2="00000000" w:usb3="00000000" w:csb0="00000000" w:csb1="00000000"/>
  </w:font>
  <w:font w:name="WenQuanYi Micro Hei">
    <w:charset w:val="8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PragmaticaCondC">
    <w:altName w:val="Arial Unicode MS"/>
    <w:panose1 w:val="00000000000000000000"/>
    <w:charset w:val="80"/>
    <w:family w:val="decorative"/>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F12" w:rsidRPr="00BE114E" w:rsidRDefault="00623F12" w:rsidP="00BE114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F12" w:rsidRDefault="00623F1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3D28" w:rsidRDefault="00793D28">
      <w:pPr>
        <w:spacing w:after="0" w:line="240" w:lineRule="auto"/>
      </w:pPr>
      <w:r>
        <w:separator/>
      </w:r>
    </w:p>
  </w:footnote>
  <w:footnote w:type="continuationSeparator" w:id="1">
    <w:p w:rsidR="00793D28" w:rsidRDefault="00793D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9"/>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4"/>
    <w:multiLevelType w:val="singleLevel"/>
    <w:tmpl w:val="00000004"/>
    <w:name w:val="WW8Num4"/>
    <w:lvl w:ilvl="0">
      <w:start w:val="1"/>
      <w:numFmt w:val="bullet"/>
      <w:lvlText w:val=""/>
      <w:lvlJc w:val="left"/>
      <w:pPr>
        <w:tabs>
          <w:tab w:val="num" w:pos="1004"/>
        </w:tabs>
        <w:ind w:left="1004"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1004"/>
        </w:tabs>
        <w:ind w:left="1004" w:hanging="360"/>
      </w:pPr>
      <w:rPr>
        <w:rFonts w:ascii="Symbol" w:hAnsi="Symbol" w:cs="Wingdings"/>
      </w:rPr>
    </w:lvl>
  </w:abstractNum>
  <w:abstractNum w:abstractNumId="5">
    <w:nsid w:val="00000006"/>
    <w:multiLevelType w:val="singleLevel"/>
    <w:tmpl w:val="00000006"/>
    <w:name w:val="WW8Num6"/>
    <w:lvl w:ilvl="0">
      <w:start w:val="1"/>
      <w:numFmt w:val="bullet"/>
      <w:lvlText w:val=""/>
      <w:lvlJc w:val="left"/>
      <w:pPr>
        <w:tabs>
          <w:tab w:val="num" w:pos="1380"/>
        </w:tabs>
        <w:ind w:left="1380" w:hanging="360"/>
      </w:pPr>
      <w:rPr>
        <w:rFonts w:ascii="Wingdings" w:hAnsi="Wingdings" w:cs="Wingdings"/>
      </w:rPr>
    </w:lvl>
  </w:abstractNum>
  <w:abstractNum w:abstractNumId="6">
    <w:nsid w:val="00000007"/>
    <w:multiLevelType w:val="singleLevel"/>
    <w:tmpl w:val="00000007"/>
    <w:name w:val="WW8Num7"/>
    <w:lvl w:ilvl="0">
      <w:start w:val="1"/>
      <w:numFmt w:val="decimal"/>
      <w:lvlText w:val="%1."/>
      <w:lvlJc w:val="left"/>
      <w:pPr>
        <w:tabs>
          <w:tab w:val="num" w:pos="360"/>
        </w:tabs>
        <w:ind w:left="360" w:hanging="360"/>
      </w:pPr>
    </w:lvl>
  </w:abstractNum>
  <w:abstractNum w:abstractNumId="7">
    <w:nsid w:val="00000008"/>
    <w:multiLevelType w:val="singleLevel"/>
    <w:tmpl w:val="00000008"/>
    <w:name w:val="WW8Num8"/>
    <w:lvl w:ilvl="0">
      <w:start w:val="1"/>
      <w:numFmt w:val="decimal"/>
      <w:lvlText w:val="%1."/>
      <w:lvlJc w:val="left"/>
      <w:pPr>
        <w:tabs>
          <w:tab w:val="num" w:pos="360"/>
        </w:tabs>
        <w:ind w:left="360" w:hanging="360"/>
      </w:pPr>
    </w:lvl>
  </w:abstractNum>
  <w:abstractNum w:abstractNumId="8">
    <w:nsid w:val="00000009"/>
    <w:multiLevelType w:val="singleLevel"/>
    <w:tmpl w:val="00000009"/>
    <w:name w:val="WW8Num9"/>
    <w:lvl w:ilvl="0">
      <w:start w:val="1"/>
      <w:numFmt w:val="decimal"/>
      <w:lvlText w:val="%1."/>
      <w:lvlJc w:val="left"/>
      <w:pPr>
        <w:tabs>
          <w:tab w:val="num" w:pos="360"/>
        </w:tabs>
        <w:ind w:left="360" w:hanging="360"/>
      </w:pPr>
    </w:lvl>
  </w:abstractNum>
  <w:abstractNum w:abstractNumId="9">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nsid w:val="0000000B"/>
    <w:multiLevelType w:val="singleLevel"/>
    <w:tmpl w:val="0000000B"/>
    <w:lvl w:ilvl="0">
      <w:start w:val="1"/>
      <w:numFmt w:val="decimal"/>
      <w:lvlText w:val="%1."/>
      <w:lvlJc w:val="left"/>
      <w:pPr>
        <w:tabs>
          <w:tab w:val="num" w:pos="360"/>
        </w:tabs>
        <w:ind w:left="360" w:hanging="360"/>
      </w:pPr>
    </w:lvl>
  </w:abstractNum>
  <w:abstractNum w:abstractNumId="11">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3">
    <w:nsid w:val="078C32AE"/>
    <w:multiLevelType w:val="multilevel"/>
    <w:tmpl w:val="FEC45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9F538E6"/>
    <w:multiLevelType w:val="multilevel"/>
    <w:tmpl w:val="081A1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D96F93"/>
    <w:multiLevelType w:val="hybridMultilevel"/>
    <w:tmpl w:val="2050F42E"/>
    <w:lvl w:ilvl="0" w:tplc="91EEE35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A21564"/>
    <w:multiLevelType w:val="multilevel"/>
    <w:tmpl w:val="7DFA5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3DB3E40"/>
    <w:multiLevelType w:val="hybridMultilevel"/>
    <w:tmpl w:val="4D4AA6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A927072"/>
    <w:multiLevelType w:val="multilevel"/>
    <w:tmpl w:val="F3DA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24175A"/>
    <w:multiLevelType w:val="multilevel"/>
    <w:tmpl w:val="383CA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EB12B5"/>
    <w:multiLevelType w:val="multilevel"/>
    <w:tmpl w:val="B128D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7B0584"/>
    <w:multiLevelType w:val="multilevel"/>
    <w:tmpl w:val="B1DCF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5750366"/>
    <w:multiLevelType w:val="multilevel"/>
    <w:tmpl w:val="20DCF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C875550"/>
    <w:multiLevelType w:val="multilevel"/>
    <w:tmpl w:val="56CE7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CF19C2"/>
    <w:multiLevelType w:val="multilevel"/>
    <w:tmpl w:val="B808A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1A231F6"/>
    <w:multiLevelType w:val="multilevel"/>
    <w:tmpl w:val="DDC09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9"/>
  </w:num>
  <w:num w:numId="18">
    <w:abstractNumId w:val="24"/>
  </w:num>
  <w:num w:numId="19">
    <w:abstractNumId w:val="21"/>
  </w:num>
  <w:num w:numId="20">
    <w:abstractNumId w:val="22"/>
  </w:num>
  <w:num w:numId="21">
    <w:abstractNumId w:val="20"/>
  </w:num>
  <w:num w:numId="22">
    <w:abstractNumId w:val="16"/>
  </w:num>
  <w:num w:numId="23">
    <w:abstractNumId w:val="25"/>
  </w:num>
  <w:num w:numId="24">
    <w:abstractNumId w:val="23"/>
  </w:num>
  <w:num w:numId="25">
    <w:abstractNumId w:val="14"/>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110"/>
  <w:drawingGridVerticalSpacing w:val="0"/>
  <w:displayHorizontalDrawingGridEvery w:val="0"/>
  <w:displayVerticalDrawingGridEvery w:val="0"/>
  <w:characterSpacingControl w:val="doNotCompress"/>
  <w:savePreviewPicture/>
  <w:footnotePr>
    <w:footnote w:id="0"/>
    <w:footnote w:id="1"/>
  </w:footnotePr>
  <w:endnotePr>
    <w:endnote w:id="0"/>
    <w:endnote w:id="1"/>
  </w:endnotePr>
  <w:compat/>
  <w:rsids>
    <w:rsidRoot w:val="00AA717D"/>
    <w:rsid w:val="00000E84"/>
    <w:rsid w:val="00012E2F"/>
    <w:rsid w:val="000141CB"/>
    <w:rsid w:val="0003590A"/>
    <w:rsid w:val="00037124"/>
    <w:rsid w:val="00051F67"/>
    <w:rsid w:val="00055E29"/>
    <w:rsid w:val="00082141"/>
    <w:rsid w:val="00083F2E"/>
    <w:rsid w:val="00085411"/>
    <w:rsid w:val="000A11D6"/>
    <w:rsid w:val="000A14A2"/>
    <w:rsid w:val="000C2B9A"/>
    <w:rsid w:val="000D1832"/>
    <w:rsid w:val="000E0AC0"/>
    <w:rsid w:val="000F641D"/>
    <w:rsid w:val="00100FB8"/>
    <w:rsid w:val="00105E1E"/>
    <w:rsid w:val="00122AAC"/>
    <w:rsid w:val="001302C5"/>
    <w:rsid w:val="00141FA8"/>
    <w:rsid w:val="00143DC9"/>
    <w:rsid w:val="00151835"/>
    <w:rsid w:val="001573B2"/>
    <w:rsid w:val="00161530"/>
    <w:rsid w:val="001808EA"/>
    <w:rsid w:val="0019550C"/>
    <w:rsid w:val="001D0490"/>
    <w:rsid w:val="001D091E"/>
    <w:rsid w:val="001D2DFD"/>
    <w:rsid w:val="001E2109"/>
    <w:rsid w:val="002005C9"/>
    <w:rsid w:val="00210323"/>
    <w:rsid w:val="00210A64"/>
    <w:rsid w:val="00213BC1"/>
    <w:rsid w:val="00217284"/>
    <w:rsid w:val="00221F32"/>
    <w:rsid w:val="00225A43"/>
    <w:rsid w:val="002343BE"/>
    <w:rsid w:val="00237326"/>
    <w:rsid w:val="00240B49"/>
    <w:rsid w:val="00242018"/>
    <w:rsid w:val="00245B3C"/>
    <w:rsid w:val="0025298E"/>
    <w:rsid w:val="00293F5E"/>
    <w:rsid w:val="00295D78"/>
    <w:rsid w:val="002B653E"/>
    <w:rsid w:val="00306637"/>
    <w:rsid w:val="00307A72"/>
    <w:rsid w:val="00310BC2"/>
    <w:rsid w:val="00326091"/>
    <w:rsid w:val="003265F9"/>
    <w:rsid w:val="003302C9"/>
    <w:rsid w:val="00334A9F"/>
    <w:rsid w:val="00342D4B"/>
    <w:rsid w:val="0035208C"/>
    <w:rsid w:val="0035570A"/>
    <w:rsid w:val="00362F79"/>
    <w:rsid w:val="00377616"/>
    <w:rsid w:val="00394AA4"/>
    <w:rsid w:val="00395371"/>
    <w:rsid w:val="00397380"/>
    <w:rsid w:val="003A4D53"/>
    <w:rsid w:val="003B1CA6"/>
    <w:rsid w:val="003C20C3"/>
    <w:rsid w:val="003C3BBC"/>
    <w:rsid w:val="003C4261"/>
    <w:rsid w:val="003D5287"/>
    <w:rsid w:val="003E357A"/>
    <w:rsid w:val="003E4760"/>
    <w:rsid w:val="00405F9A"/>
    <w:rsid w:val="0040638A"/>
    <w:rsid w:val="00411C63"/>
    <w:rsid w:val="00460190"/>
    <w:rsid w:val="0046541D"/>
    <w:rsid w:val="004A2991"/>
    <w:rsid w:val="004A5CA9"/>
    <w:rsid w:val="004B2037"/>
    <w:rsid w:val="004F5C73"/>
    <w:rsid w:val="0051537A"/>
    <w:rsid w:val="00521EB1"/>
    <w:rsid w:val="00527EE5"/>
    <w:rsid w:val="005551C7"/>
    <w:rsid w:val="00570AF5"/>
    <w:rsid w:val="0057733D"/>
    <w:rsid w:val="005862C2"/>
    <w:rsid w:val="005911C5"/>
    <w:rsid w:val="005A3214"/>
    <w:rsid w:val="005B4D12"/>
    <w:rsid w:val="005D0F12"/>
    <w:rsid w:val="005E1B9A"/>
    <w:rsid w:val="005F096E"/>
    <w:rsid w:val="00606C36"/>
    <w:rsid w:val="00610558"/>
    <w:rsid w:val="00612AED"/>
    <w:rsid w:val="00614736"/>
    <w:rsid w:val="00615054"/>
    <w:rsid w:val="006212DB"/>
    <w:rsid w:val="00623F12"/>
    <w:rsid w:val="00630409"/>
    <w:rsid w:val="00677884"/>
    <w:rsid w:val="00687C6D"/>
    <w:rsid w:val="006B0400"/>
    <w:rsid w:val="006B0C46"/>
    <w:rsid w:val="006B18ED"/>
    <w:rsid w:val="006B1D15"/>
    <w:rsid w:val="006B67C0"/>
    <w:rsid w:val="006C58EA"/>
    <w:rsid w:val="006D3085"/>
    <w:rsid w:val="006F0724"/>
    <w:rsid w:val="00714998"/>
    <w:rsid w:val="00716009"/>
    <w:rsid w:val="007466CB"/>
    <w:rsid w:val="007603D3"/>
    <w:rsid w:val="007821CD"/>
    <w:rsid w:val="00793D28"/>
    <w:rsid w:val="00793FB9"/>
    <w:rsid w:val="00797F5D"/>
    <w:rsid w:val="007B3C15"/>
    <w:rsid w:val="007B4F08"/>
    <w:rsid w:val="007D2327"/>
    <w:rsid w:val="007E2854"/>
    <w:rsid w:val="007E43A3"/>
    <w:rsid w:val="007E7199"/>
    <w:rsid w:val="007E7CC7"/>
    <w:rsid w:val="007F6D94"/>
    <w:rsid w:val="00805565"/>
    <w:rsid w:val="00852610"/>
    <w:rsid w:val="00875B41"/>
    <w:rsid w:val="0089038F"/>
    <w:rsid w:val="0089277C"/>
    <w:rsid w:val="00896C47"/>
    <w:rsid w:val="008C7175"/>
    <w:rsid w:val="008D7C69"/>
    <w:rsid w:val="00907B48"/>
    <w:rsid w:val="00907F42"/>
    <w:rsid w:val="00920BB1"/>
    <w:rsid w:val="00932F7C"/>
    <w:rsid w:val="009412EB"/>
    <w:rsid w:val="0094303B"/>
    <w:rsid w:val="00961E60"/>
    <w:rsid w:val="00971D43"/>
    <w:rsid w:val="009733D4"/>
    <w:rsid w:val="00975C6E"/>
    <w:rsid w:val="0097683A"/>
    <w:rsid w:val="00990BFE"/>
    <w:rsid w:val="009C07B7"/>
    <w:rsid w:val="009D10CC"/>
    <w:rsid w:val="009F526A"/>
    <w:rsid w:val="00A13AAB"/>
    <w:rsid w:val="00A330C1"/>
    <w:rsid w:val="00A34EE7"/>
    <w:rsid w:val="00A45502"/>
    <w:rsid w:val="00A46732"/>
    <w:rsid w:val="00A87E2C"/>
    <w:rsid w:val="00AA0516"/>
    <w:rsid w:val="00AA717D"/>
    <w:rsid w:val="00AC4515"/>
    <w:rsid w:val="00AC5427"/>
    <w:rsid w:val="00AC5D85"/>
    <w:rsid w:val="00AC7546"/>
    <w:rsid w:val="00AD5778"/>
    <w:rsid w:val="00AF07D3"/>
    <w:rsid w:val="00AF28C4"/>
    <w:rsid w:val="00B10591"/>
    <w:rsid w:val="00B3132A"/>
    <w:rsid w:val="00B36F15"/>
    <w:rsid w:val="00B70929"/>
    <w:rsid w:val="00B75937"/>
    <w:rsid w:val="00B92980"/>
    <w:rsid w:val="00B9388D"/>
    <w:rsid w:val="00BA349E"/>
    <w:rsid w:val="00BA46F1"/>
    <w:rsid w:val="00BC10B9"/>
    <w:rsid w:val="00BC5854"/>
    <w:rsid w:val="00BD6DEF"/>
    <w:rsid w:val="00BD710B"/>
    <w:rsid w:val="00BE114E"/>
    <w:rsid w:val="00BE769B"/>
    <w:rsid w:val="00C136F8"/>
    <w:rsid w:val="00C13CBF"/>
    <w:rsid w:val="00C15BD5"/>
    <w:rsid w:val="00C25832"/>
    <w:rsid w:val="00C33CBB"/>
    <w:rsid w:val="00C44AEF"/>
    <w:rsid w:val="00C460FA"/>
    <w:rsid w:val="00C86DD1"/>
    <w:rsid w:val="00CD184E"/>
    <w:rsid w:val="00CE2E8F"/>
    <w:rsid w:val="00D032FE"/>
    <w:rsid w:val="00D3037E"/>
    <w:rsid w:val="00D311F0"/>
    <w:rsid w:val="00D34F5A"/>
    <w:rsid w:val="00D455F1"/>
    <w:rsid w:val="00D50E81"/>
    <w:rsid w:val="00D65E8B"/>
    <w:rsid w:val="00D811D9"/>
    <w:rsid w:val="00D86B3B"/>
    <w:rsid w:val="00D91402"/>
    <w:rsid w:val="00DF1335"/>
    <w:rsid w:val="00DF1399"/>
    <w:rsid w:val="00E02657"/>
    <w:rsid w:val="00E10C1A"/>
    <w:rsid w:val="00E27520"/>
    <w:rsid w:val="00E73934"/>
    <w:rsid w:val="00E73BA4"/>
    <w:rsid w:val="00E775DB"/>
    <w:rsid w:val="00E93D3D"/>
    <w:rsid w:val="00EA18D9"/>
    <w:rsid w:val="00EB206A"/>
    <w:rsid w:val="00EB59AA"/>
    <w:rsid w:val="00EC6CA8"/>
    <w:rsid w:val="00ED267B"/>
    <w:rsid w:val="00ED66C8"/>
    <w:rsid w:val="00EE38FD"/>
    <w:rsid w:val="00F20DBD"/>
    <w:rsid w:val="00F50A50"/>
    <w:rsid w:val="00F7422C"/>
    <w:rsid w:val="00F8445A"/>
    <w:rsid w:val="00F90FE8"/>
    <w:rsid w:val="00F974CA"/>
    <w:rsid w:val="00FA49B8"/>
    <w:rsid w:val="00FB2AB8"/>
    <w:rsid w:val="00FC5720"/>
    <w:rsid w:val="00FF05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pPr>
      <w:keepNext/>
      <w:numPr>
        <w:numId w:val="1"/>
      </w:numPr>
      <w:spacing w:after="0" w:line="240" w:lineRule="auto"/>
      <w:jc w:val="center"/>
      <w:outlineLvl w:val="0"/>
    </w:pPr>
    <w:rPr>
      <w:rFonts w:ascii="Times New Roman" w:eastAsia="Times New Roman" w:hAnsi="Times New Roman" w:cs="Times New Roman"/>
      <w:b/>
      <w:sz w:val="24"/>
      <w:szCs w:val="20"/>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Wingdings" w:hAnsi="Wingdings" w:cs="Wingdings"/>
    </w:rPr>
  </w:style>
  <w:style w:type="character" w:customStyle="1" w:styleId="WW8Num6z0">
    <w:name w:val="WW8Num6z0"/>
    <w:rPr>
      <w:rFonts w:ascii="Wingdings" w:hAnsi="Wingdings" w:cs="Wingdings"/>
    </w:rPr>
  </w:style>
  <w:style w:type="character" w:customStyle="1" w:styleId="Absatz-Standardschriftart">
    <w:name w:val="Absatz-Standardschriftart"/>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10">
    <w:name w:val="Основной шрифт абзаца1"/>
  </w:style>
  <w:style w:type="character" w:customStyle="1" w:styleId="Zag11">
    <w:name w:val="Zag_11"/>
  </w:style>
  <w:style w:type="character" w:styleId="a3">
    <w:name w:val="Emphasis"/>
    <w:qFormat/>
    <w:rPr>
      <w:i/>
      <w:iCs/>
    </w:rPr>
  </w:style>
  <w:style w:type="paragraph" w:customStyle="1" w:styleId="a4">
    <w:name w:val="Заголовок"/>
    <w:basedOn w:val="a"/>
    <w:next w:val="a5"/>
    <w:pPr>
      <w:keepNext/>
      <w:spacing w:before="240" w:after="120"/>
    </w:pPr>
    <w:rPr>
      <w:rFonts w:ascii="Liberation Sans" w:eastAsia="WenQuanYi Micro Hei" w:hAnsi="Liberation Sans" w:cs="Lohit Hindi"/>
      <w:sz w:val="28"/>
      <w:szCs w:val="28"/>
    </w:rPr>
  </w:style>
  <w:style w:type="paragraph" w:styleId="a5">
    <w:name w:val="Body Text"/>
    <w:basedOn w:val="a"/>
    <w:pPr>
      <w:spacing w:after="0" w:line="240" w:lineRule="auto"/>
    </w:pPr>
    <w:rPr>
      <w:rFonts w:ascii="Times New Roman" w:eastAsia="Times New Roman" w:hAnsi="Times New Roman" w:cs="Times New Roman"/>
      <w:sz w:val="24"/>
      <w:szCs w:val="20"/>
    </w:rPr>
  </w:style>
  <w:style w:type="paragraph" w:styleId="a6">
    <w:name w:val="List"/>
    <w:basedOn w:val="a5"/>
    <w:rPr>
      <w:rFonts w:cs="Lohit Hindi"/>
    </w:rPr>
  </w:style>
  <w:style w:type="paragraph" w:styleId="a7">
    <w:name w:val="caption"/>
    <w:basedOn w:val="a"/>
    <w:qFormat/>
    <w:pPr>
      <w:suppressLineNumbers/>
      <w:spacing w:before="120" w:after="120"/>
    </w:pPr>
    <w:rPr>
      <w:rFonts w:cs="Lohit Hindi"/>
      <w:i/>
      <w:iCs/>
      <w:sz w:val="24"/>
      <w:szCs w:val="24"/>
    </w:rPr>
  </w:style>
  <w:style w:type="paragraph" w:customStyle="1" w:styleId="11">
    <w:name w:val="Указатель1"/>
    <w:basedOn w:val="a"/>
    <w:pPr>
      <w:suppressLineNumbers/>
    </w:pPr>
    <w:rPr>
      <w:rFonts w:cs="Lohit Hindi"/>
    </w:rPr>
  </w:style>
  <w:style w:type="paragraph" w:styleId="a8">
    <w:name w:val="List Paragraph"/>
    <w:basedOn w:val="a"/>
    <w:qFormat/>
    <w:pPr>
      <w:ind w:left="720"/>
      <w:contextualSpacing/>
    </w:pPr>
    <w:rPr>
      <w:rFonts w:eastAsia="Times New Roman"/>
    </w:rPr>
  </w:style>
  <w:style w:type="paragraph" w:customStyle="1" w:styleId="3">
    <w:name w:val="Заголовок 3+"/>
    <w:basedOn w:val="a"/>
    <w:pPr>
      <w:widowControl w:val="0"/>
      <w:overflowPunct w:val="0"/>
      <w:autoSpaceDE w:val="0"/>
      <w:spacing w:before="240" w:after="0" w:line="240" w:lineRule="auto"/>
      <w:jc w:val="center"/>
      <w:textAlignment w:val="baseline"/>
    </w:pPr>
    <w:rPr>
      <w:rFonts w:ascii="Times New Roman" w:eastAsia="Times New Roman" w:hAnsi="Times New Roman" w:cs="Times New Roman"/>
      <w:b/>
      <w:sz w:val="28"/>
      <w:szCs w:val="20"/>
    </w:r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styleId="ab">
    <w:name w:val="footer"/>
    <w:basedOn w:val="a"/>
    <w:pPr>
      <w:suppressLineNumbers/>
      <w:tabs>
        <w:tab w:val="center" w:pos="4960"/>
        <w:tab w:val="right" w:pos="9921"/>
      </w:tabs>
    </w:pPr>
  </w:style>
  <w:style w:type="paragraph" w:styleId="ac">
    <w:name w:val="header"/>
    <w:basedOn w:val="a"/>
    <w:pPr>
      <w:suppressLineNumbers/>
      <w:tabs>
        <w:tab w:val="center" w:pos="4960"/>
        <w:tab w:val="right" w:pos="9921"/>
      </w:tabs>
    </w:pPr>
  </w:style>
  <w:style w:type="character" w:customStyle="1" w:styleId="apple-converted-space">
    <w:name w:val="apple-converted-space"/>
    <w:basedOn w:val="a0"/>
    <w:rsid w:val="00AA717D"/>
  </w:style>
  <w:style w:type="paragraph" w:customStyle="1" w:styleId="c1">
    <w:name w:val="c1"/>
    <w:basedOn w:val="a"/>
    <w:rsid w:val="00527EE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27EE5"/>
  </w:style>
  <w:style w:type="character" w:customStyle="1" w:styleId="c2">
    <w:name w:val="c2"/>
    <w:basedOn w:val="a0"/>
    <w:rsid w:val="005551C7"/>
  </w:style>
  <w:style w:type="table" w:styleId="ad">
    <w:name w:val="Table Grid"/>
    <w:basedOn w:val="a1"/>
    <w:uiPriority w:val="59"/>
    <w:rsid w:val="006B67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B36F1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36F15"/>
  </w:style>
  <w:style w:type="paragraph" w:customStyle="1" w:styleId="c3">
    <w:name w:val="c3"/>
    <w:basedOn w:val="a"/>
    <w:rsid w:val="00B36F1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B36F15"/>
  </w:style>
  <w:style w:type="paragraph" w:customStyle="1" w:styleId="c28">
    <w:name w:val="c28"/>
    <w:basedOn w:val="a"/>
    <w:rsid w:val="00B36F1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B36F1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Web)"/>
    <w:basedOn w:val="a"/>
    <w:uiPriority w:val="99"/>
    <w:unhideWhenUsed/>
    <w:rsid w:val="00B36F1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link w:val="af0"/>
    <w:uiPriority w:val="1"/>
    <w:qFormat/>
    <w:rsid w:val="0046541D"/>
    <w:pPr>
      <w:jc w:val="both"/>
    </w:pPr>
    <w:rPr>
      <w:rFonts w:ascii="Calibri" w:eastAsia="Calibri" w:hAnsi="Calibri"/>
      <w:sz w:val="22"/>
      <w:szCs w:val="22"/>
      <w:lang w:eastAsia="en-US"/>
    </w:rPr>
  </w:style>
  <w:style w:type="character" w:customStyle="1" w:styleId="af0">
    <w:name w:val="Без интервала Знак"/>
    <w:link w:val="af"/>
    <w:uiPriority w:val="1"/>
    <w:locked/>
    <w:rsid w:val="0046541D"/>
    <w:rPr>
      <w:rFonts w:ascii="Calibri" w:eastAsia="Calibri" w:hAnsi="Calibri"/>
      <w:sz w:val="22"/>
      <w:szCs w:val="22"/>
      <w:lang w:val="ru-RU" w:eastAsia="en-US" w:bidi="ar-SA"/>
    </w:rPr>
  </w:style>
  <w:style w:type="character" w:customStyle="1" w:styleId="af1">
    <w:name w:val="Основной текст + Курсив"/>
    <w:rsid w:val="0046541D"/>
    <w:rPr>
      <w:rFonts w:ascii="Times New Roman" w:eastAsia="Times New Roman" w:hAnsi="Times New Roman" w:cs="Times New Roman" w:hint="default"/>
      <w:i/>
      <w:iCs/>
      <w:shd w:val="clear" w:color="auto" w:fill="FFFFFF"/>
    </w:rPr>
  </w:style>
  <w:style w:type="character" w:customStyle="1" w:styleId="20">
    <w:name w:val="Основной текст (2)"/>
    <w:rsid w:val="00975C6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Заголовок №2"/>
    <w:rsid w:val="00875B4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0">
    <w:name w:val="Заголовок №3"/>
    <w:rsid w:val="00875B4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s>
</file>

<file path=word/webSettings.xml><?xml version="1.0" encoding="utf-8"?>
<w:webSettings xmlns:r="http://schemas.openxmlformats.org/officeDocument/2006/relationships" xmlns:w="http://schemas.openxmlformats.org/wordprocessingml/2006/main">
  <w:divs>
    <w:div w:id="338048382">
      <w:bodyDiv w:val="1"/>
      <w:marLeft w:val="0"/>
      <w:marRight w:val="0"/>
      <w:marTop w:val="0"/>
      <w:marBottom w:val="0"/>
      <w:divBdr>
        <w:top w:val="none" w:sz="0" w:space="0" w:color="auto"/>
        <w:left w:val="none" w:sz="0" w:space="0" w:color="auto"/>
        <w:bottom w:val="none" w:sz="0" w:space="0" w:color="auto"/>
        <w:right w:val="none" w:sz="0" w:space="0" w:color="auto"/>
      </w:divBdr>
    </w:div>
    <w:div w:id="545413456">
      <w:bodyDiv w:val="1"/>
      <w:marLeft w:val="0"/>
      <w:marRight w:val="0"/>
      <w:marTop w:val="0"/>
      <w:marBottom w:val="0"/>
      <w:divBdr>
        <w:top w:val="none" w:sz="0" w:space="0" w:color="auto"/>
        <w:left w:val="none" w:sz="0" w:space="0" w:color="auto"/>
        <w:bottom w:val="none" w:sz="0" w:space="0" w:color="auto"/>
        <w:right w:val="none" w:sz="0" w:space="0" w:color="auto"/>
      </w:divBdr>
    </w:div>
    <w:div w:id="604771687">
      <w:bodyDiv w:val="1"/>
      <w:marLeft w:val="0"/>
      <w:marRight w:val="0"/>
      <w:marTop w:val="0"/>
      <w:marBottom w:val="0"/>
      <w:divBdr>
        <w:top w:val="none" w:sz="0" w:space="0" w:color="auto"/>
        <w:left w:val="none" w:sz="0" w:space="0" w:color="auto"/>
        <w:bottom w:val="none" w:sz="0" w:space="0" w:color="auto"/>
        <w:right w:val="none" w:sz="0" w:space="0" w:color="auto"/>
      </w:divBdr>
    </w:div>
    <w:div w:id="756681716">
      <w:bodyDiv w:val="1"/>
      <w:marLeft w:val="0"/>
      <w:marRight w:val="0"/>
      <w:marTop w:val="0"/>
      <w:marBottom w:val="0"/>
      <w:divBdr>
        <w:top w:val="none" w:sz="0" w:space="0" w:color="auto"/>
        <w:left w:val="none" w:sz="0" w:space="0" w:color="auto"/>
        <w:bottom w:val="none" w:sz="0" w:space="0" w:color="auto"/>
        <w:right w:val="none" w:sz="0" w:space="0" w:color="auto"/>
      </w:divBdr>
    </w:div>
    <w:div w:id="764573675">
      <w:bodyDiv w:val="1"/>
      <w:marLeft w:val="0"/>
      <w:marRight w:val="0"/>
      <w:marTop w:val="0"/>
      <w:marBottom w:val="0"/>
      <w:divBdr>
        <w:top w:val="none" w:sz="0" w:space="0" w:color="auto"/>
        <w:left w:val="none" w:sz="0" w:space="0" w:color="auto"/>
        <w:bottom w:val="none" w:sz="0" w:space="0" w:color="auto"/>
        <w:right w:val="none" w:sz="0" w:space="0" w:color="auto"/>
      </w:divBdr>
    </w:div>
    <w:div w:id="937492709">
      <w:bodyDiv w:val="1"/>
      <w:marLeft w:val="0"/>
      <w:marRight w:val="0"/>
      <w:marTop w:val="0"/>
      <w:marBottom w:val="0"/>
      <w:divBdr>
        <w:top w:val="none" w:sz="0" w:space="0" w:color="auto"/>
        <w:left w:val="none" w:sz="0" w:space="0" w:color="auto"/>
        <w:bottom w:val="none" w:sz="0" w:space="0" w:color="auto"/>
        <w:right w:val="none" w:sz="0" w:space="0" w:color="auto"/>
      </w:divBdr>
    </w:div>
    <w:div w:id="1363282045">
      <w:bodyDiv w:val="1"/>
      <w:marLeft w:val="0"/>
      <w:marRight w:val="0"/>
      <w:marTop w:val="0"/>
      <w:marBottom w:val="0"/>
      <w:divBdr>
        <w:top w:val="none" w:sz="0" w:space="0" w:color="auto"/>
        <w:left w:val="none" w:sz="0" w:space="0" w:color="auto"/>
        <w:bottom w:val="none" w:sz="0" w:space="0" w:color="auto"/>
        <w:right w:val="none" w:sz="0" w:space="0" w:color="auto"/>
      </w:divBdr>
    </w:div>
    <w:div w:id="1550150157">
      <w:bodyDiv w:val="1"/>
      <w:marLeft w:val="0"/>
      <w:marRight w:val="0"/>
      <w:marTop w:val="0"/>
      <w:marBottom w:val="0"/>
      <w:divBdr>
        <w:top w:val="none" w:sz="0" w:space="0" w:color="auto"/>
        <w:left w:val="none" w:sz="0" w:space="0" w:color="auto"/>
        <w:bottom w:val="none" w:sz="0" w:space="0" w:color="auto"/>
        <w:right w:val="none" w:sz="0" w:space="0" w:color="auto"/>
      </w:divBdr>
    </w:div>
    <w:div w:id="1590430795">
      <w:bodyDiv w:val="1"/>
      <w:marLeft w:val="0"/>
      <w:marRight w:val="0"/>
      <w:marTop w:val="0"/>
      <w:marBottom w:val="0"/>
      <w:divBdr>
        <w:top w:val="none" w:sz="0" w:space="0" w:color="auto"/>
        <w:left w:val="none" w:sz="0" w:space="0" w:color="auto"/>
        <w:bottom w:val="none" w:sz="0" w:space="0" w:color="auto"/>
        <w:right w:val="none" w:sz="0" w:space="0" w:color="auto"/>
      </w:divBdr>
    </w:div>
    <w:div w:id="193836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80B32-DDD4-4034-A3DE-70DF49536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5959</Words>
  <Characters>33971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Reanimator Extreme Edition</Company>
  <LinksUpToDate>false</LinksUpToDate>
  <CharactersWithSpaces>39851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1</dc:creator>
  <cp:lastModifiedBy>Тюкпеева</cp:lastModifiedBy>
  <cp:revision>2</cp:revision>
  <cp:lastPrinted>2020-09-10T01:48:00Z</cp:lastPrinted>
  <dcterms:created xsi:type="dcterms:W3CDTF">2020-11-30T07:48:00Z</dcterms:created>
  <dcterms:modified xsi:type="dcterms:W3CDTF">2020-11-30T07:48:00Z</dcterms:modified>
</cp:coreProperties>
</file>